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F590F" w14:textId="77777777" w:rsidR="00F32B52" w:rsidRPr="00FA5C19" w:rsidRDefault="00F32B52" w:rsidP="00F32B52">
      <w:pPr>
        <w:jc w:val="center"/>
        <w:rPr>
          <w:sz w:val="22"/>
        </w:rPr>
      </w:pPr>
      <w:r w:rsidRPr="00FA5C19">
        <w:rPr>
          <w:sz w:val="22"/>
        </w:rPr>
        <w:t>МИНИСТЕРСТВО НАУКИ И ВЫСШЕГО ОБРАЗОВАНИЯ РОССИЙСКОЙ ФЕДЕРАЦИИ</w:t>
      </w:r>
    </w:p>
    <w:p w14:paraId="4218648C" w14:textId="77777777" w:rsidR="00F32B52" w:rsidRDefault="00F32B52" w:rsidP="00F32B52">
      <w:pPr>
        <w:jc w:val="center"/>
        <w:rPr>
          <w:sz w:val="22"/>
        </w:rPr>
      </w:pPr>
      <w:r w:rsidRPr="00FA5C19">
        <w:rPr>
          <w:sz w:val="22"/>
        </w:rPr>
        <w:t xml:space="preserve">ФЕДЕРАЛЬНОЕ ГОСУДАРСТВЕННОЕ АВТОНОМНОЕ ОБРАЗОВАТЕЛЬНОЕ </w:t>
      </w:r>
    </w:p>
    <w:p w14:paraId="3CD62F5E" w14:textId="77777777" w:rsidR="00F32B52" w:rsidRPr="00FA5C19" w:rsidRDefault="00F32B52" w:rsidP="00F32B52">
      <w:pPr>
        <w:jc w:val="center"/>
        <w:rPr>
          <w:sz w:val="22"/>
        </w:rPr>
      </w:pPr>
      <w:r w:rsidRPr="00FA5C19">
        <w:rPr>
          <w:sz w:val="22"/>
        </w:rPr>
        <w:t>УЧРЕЖДЕНИЕ ВЫСШЕГО ОБРАЗОВАНИЯ</w:t>
      </w:r>
    </w:p>
    <w:p w14:paraId="7FE40130" w14:textId="77777777" w:rsidR="00F32B52" w:rsidRDefault="00F32B52" w:rsidP="00F32B52">
      <w:pPr>
        <w:jc w:val="center"/>
      </w:pPr>
      <w:r w:rsidRPr="00FA5C19">
        <w:rPr>
          <w:sz w:val="22"/>
        </w:rPr>
        <w:t>«НАЦИОНАЛЬНЫЙ ИССЛЕДОВАТЕЛЬСКИЙ ТОМСКИЙ ПОЛИТЕХНИЧЕСКИЙ УНИВЕРСИТЕТ»</w:t>
      </w:r>
    </w:p>
    <w:p w14:paraId="690E78AF" w14:textId="77777777" w:rsidR="00F32B52" w:rsidRDefault="00F32B52" w:rsidP="009462FA">
      <w:pPr>
        <w:ind w:left="4963"/>
        <w:jc w:val="right"/>
      </w:pPr>
    </w:p>
    <w:p w14:paraId="6B38C14A" w14:textId="77777777" w:rsidR="009462FA" w:rsidRPr="00AC43EB" w:rsidRDefault="009462FA" w:rsidP="009462FA">
      <w:pPr>
        <w:ind w:left="4963"/>
        <w:jc w:val="right"/>
      </w:pPr>
      <w:r w:rsidRPr="00AC43EB">
        <w:t>УТВЕРЖДАЮ</w:t>
      </w:r>
    </w:p>
    <w:p w14:paraId="7B5C2D6A" w14:textId="77777777" w:rsidR="009462FA" w:rsidRPr="00AC43EB" w:rsidRDefault="002333E3" w:rsidP="009462FA">
      <w:pPr>
        <w:ind w:left="4963"/>
        <w:jc w:val="right"/>
      </w:pPr>
      <w:r>
        <w:t>Д</w:t>
      </w:r>
      <w:r w:rsidR="00567271" w:rsidRPr="00AC43EB">
        <w:t xml:space="preserve">иректор </w:t>
      </w:r>
      <w:r w:rsidR="00076737">
        <w:t>ШБИП</w:t>
      </w:r>
    </w:p>
    <w:p w14:paraId="1A472D54" w14:textId="77777777" w:rsidR="0014539A" w:rsidRDefault="009462FA" w:rsidP="0014539A">
      <w:pPr>
        <w:ind w:left="4963"/>
        <w:jc w:val="right"/>
      </w:pPr>
      <w:r w:rsidRPr="00AC43EB">
        <w:t xml:space="preserve">______________  </w:t>
      </w:r>
      <w:r w:rsidR="0014539A" w:rsidRPr="00076737">
        <w:t xml:space="preserve">Чайковский </w:t>
      </w:r>
      <w:r w:rsidR="00D169A0" w:rsidRPr="00076737">
        <w:t>Д.В.</w:t>
      </w:r>
    </w:p>
    <w:p w14:paraId="37A29FB2" w14:textId="77777777" w:rsidR="001E6C78" w:rsidRPr="001E6C78" w:rsidRDefault="001E6C78" w:rsidP="0014539A">
      <w:pPr>
        <w:ind w:left="4963"/>
        <w:jc w:val="right"/>
        <w:rPr>
          <w:sz w:val="20"/>
          <w:szCs w:val="20"/>
        </w:rPr>
      </w:pPr>
    </w:p>
    <w:p w14:paraId="74D541A2" w14:textId="77777777" w:rsidR="009462FA" w:rsidRPr="00AC43EB" w:rsidRDefault="7778324F" w:rsidP="009462FA">
      <w:pPr>
        <w:ind w:left="4963"/>
        <w:jc w:val="right"/>
      </w:pPr>
      <w:r>
        <w:t>«____» _____________ 2021 г.</w:t>
      </w:r>
    </w:p>
    <w:p w14:paraId="3443D91E" w14:textId="77777777" w:rsidR="009462FA" w:rsidRPr="001E6C78" w:rsidRDefault="009462FA" w:rsidP="009462FA">
      <w:pPr>
        <w:ind w:left="6381"/>
        <w:jc w:val="right"/>
        <w:rPr>
          <w:sz w:val="20"/>
          <w:szCs w:val="20"/>
        </w:rPr>
      </w:pPr>
    </w:p>
    <w:p w14:paraId="29ED11B7" w14:textId="77777777" w:rsidR="009462FA" w:rsidRPr="0002643D" w:rsidRDefault="009462FA" w:rsidP="009462FA">
      <w:pPr>
        <w:jc w:val="center"/>
        <w:rPr>
          <w:b/>
        </w:rPr>
      </w:pPr>
      <w:r w:rsidRPr="0002643D">
        <w:rPr>
          <w:b/>
        </w:rPr>
        <w:t xml:space="preserve">РАБОЧАЯ ПРОГРАММА </w:t>
      </w:r>
      <w:r w:rsidR="00A43CD6" w:rsidRPr="0002643D">
        <w:rPr>
          <w:b/>
        </w:rPr>
        <w:t>ДИСЦИПЛИНЫ</w:t>
      </w:r>
    </w:p>
    <w:p w14:paraId="06CD6DB4" w14:textId="77777777" w:rsidR="00A43CD6" w:rsidRDefault="7778324F" w:rsidP="7778324F">
      <w:pPr>
        <w:jc w:val="center"/>
        <w:rPr>
          <w:b/>
          <w:bCs/>
        </w:rPr>
      </w:pPr>
      <w:r w:rsidRPr="7778324F">
        <w:rPr>
          <w:b/>
          <w:bCs/>
        </w:rPr>
        <w:t xml:space="preserve">ПРИЁМ  </w:t>
      </w:r>
      <w:r w:rsidRPr="7778324F">
        <w:rPr>
          <w:b/>
          <w:bCs/>
          <w:u w:val="single"/>
        </w:rPr>
        <w:t>2021</w:t>
      </w:r>
      <w:r w:rsidRPr="7778324F">
        <w:rPr>
          <w:b/>
          <w:bCs/>
        </w:rPr>
        <w:t>г.</w:t>
      </w:r>
    </w:p>
    <w:p w14:paraId="11F64C2A" w14:textId="77777777" w:rsidR="00D169A0" w:rsidRDefault="00D169A0" w:rsidP="00A43CD6">
      <w:pPr>
        <w:jc w:val="center"/>
        <w:rPr>
          <w:b/>
        </w:rPr>
      </w:pPr>
      <w:r>
        <w:rPr>
          <w:b/>
        </w:rPr>
        <w:t xml:space="preserve">ФОРМА ОБУЧЕНИЯ   </w:t>
      </w:r>
      <w:r w:rsidR="006B48C6" w:rsidRPr="006B48C6">
        <w:rPr>
          <w:b/>
          <w:u w:val="single"/>
        </w:rPr>
        <w:t>очно-</w:t>
      </w:r>
      <w:r w:rsidR="00D8255A" w:rsidRPr="006B48C6">
        <w:rPr>
          <w:b/>
          <w:u w:val="single"/>
        </w:rPr>
        <w:t>за</w:t>
      </w:r>
      <w:r w:rsidRPr="006B48C6">
        <w:rPr>
          <w:b/>
          <w:u w:val="single"/>
        </w:rPr>
        <w:t>очная</w:t>
      </w:r>
    </w:p>
    <w:p w14:paraId="30D49C75" w14:textId="77777777" w:rsidR="00AC43EB" w:rsidRPr="00263356" w:rsidRDefault="00AC43EB" w:rsidP="00A43CD6">
      <w:pPr>
        <w:jc w:val="center"/>
        <w:rPr>
          <w:b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8"/>
        <w:gridCol w:w="854"/>
        <w:gridCol w:w="524"/>
        <w:gridCol w:w="1027"/>
        <w:gridCol w:w="249"/>
        <w:gridCol w:w="709"/>
        <w:gridCol w:w="2155"/>
      </w:tblGrid>
      <w:tr w:rsidR="00D169A0" w:rsidRPr="002617E4" w14:paraId="299659F8" w14:textId="77777777" w:rsidTr="000F4B18">
        <w:tc>
          <w:tcPr>
            <w:tcW w:w="8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0CFE" w14:textId="77777777" w:rsidR="00D169A0" w:rsidRPr="00D169A0" w:rsidRDefault="7778324F" w:rsidP="7778324F">
            <w:pPr>
              <w:jc w:val="center"/>
              <w:rPr>
                <w:b/>
                <w:bCs/>
              </w:rPr>
            </w:pPr>
            <w:r w:rsidRPr="7778324F">
              <w:rPr>
                <w:b/>
                <w:bCs/>
              </w:rPr>
              <w:t>Профессиональный иностранный язык (английский)</w:t>
            </w:r>
          </w:p>
        </w:tc>
      </w:tr>
      <w:tr w:rsidR="00D169A0" w:rsidRPr="002617E4" w14:paraId="1CC947E7" w14:textId="77777777" w:rsidTr="000F4B18">
        <w:tc>
          <w:tcPr>
            <w:tcW w:w="3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0655F0" w14:textId="77777777" w:rsidR="00D169A0" w:rsidRPr="002617E4" w:rsidRDefault="00D169A0" w:rsidP="00A426C7">
            <w:pPr>
              <w:rPr>
                <w:b/>
              </w:rPr>
            </w:pPr>
          </w:p>
        </w:tc>
        <w:tc>
          <w:tcPr>
            <w:tcW w:w="5518" w:type="dxa"/>
            <w:gridSpan w:val="6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61B9FAB" w14:textId="77777777" w:rsidR="00D169A0" w:rsidRPr="002617E4" w:rsidRDefault="00D169A0" w:rsidP="00A426C7">
            <w:pPr>
              <w:jc w:val="center"/>
              <w:rPr>
                <w:b/>
              </w:rPr>
            </w:pPr>
          </w:p>
        </w:tc>
      </w:tr>
      <w:tr w:rsidR="00D169A0" w:rsidRPr="002617E4" w14:paraId="3449C3E7" w14:textId="77777777" w:rsidTr="000F4B18"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14:paraId="70D8283B" w14:textId="77777777" w:rsidR="00D169A0" w:rsidRPr="002617E4" w:rsidRDefault="00D169A0" w:rsidP="00A426C7">
            <w:pPr>
              <w:jc w:val="right"/>
              <w:rPr>
                <w:b/>
              </w:rPr>
            </w:pPr>
            <w:r w:rsidRPr="00A77425">
              <w:t>Направление подготовки/ специальность</w:t>
            </w:r>
          </w:p>
        </w:tc>
        <w:tc>
          <w:tcPr>
            <w:tcW w:w="55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8C4BEE" w14:textId="77777777" w:rsidR="008942C3" w:rsidRPr="008942C3" w:rsidRDefault="004E3BE4" w:rsidP="004E3BE4">
            <w:r>
              <w:rPr>
                <w:bCs/>
                <w:spacing w:val="-4"/>
              </w:rPr>
              <w:t xml:space="preserve"> </w:t>
            </w:r>
            <w:r w:rsidR="00310154" w:rsidRPr="00310154">
              <w:rPr>
                <w:bCs/>
                <w:spacing w:val="-4"/>
              </w:rPr>
              <w:t>13.03.01 Теплоэнергетика и теплотехника</w:t>
            </w:r>
          </w:p>
        </w:tc>
      </w:tr>
      <w:tr w:rsidR="00D169A0" w:rsidRPr="002617E4" w14:paraId="2B0BB5BA" w14:textId="77777777" w:rsidTr="000F4B18"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14:paraId="0CED319D" w14:textId="77777777" w:rsidR="00D169A0" w:rsidRPr="002617E4" w:rsidRDefault="00D169A0" w:rsidP="00A426C7">
            <w:pPr>
              <w:jc w:val="right"/>
              <w:rPr>
                <w:b/>
              </w:rPr>
            </w:pPr>
            <w:r>
              <w:rPr>
                <w:bCs/>
              </w:rPr>
              <w:t xml:space="preserve">Образовательная программа (направленность (профиль))  </w:t>
            </w:r>
          </w:p>
        </w:tc>
        <w:tc>
          <w:tcPr>
            <w:tcW w:w="55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2950C76" w14:textId="77777777" w:rsidR="00D169A0" w:rsidRPr="006036B3" w:rsidRDefault="00D169A0" w:rsidP="00A426C7">
            <w:pPr>
              <w:rPr>
                <w:highlight w:val="yellow"/>
              </w:rPr>
            </w:pPr>
          </w:p>
        </w:tc>
      </w:tr>
      <w:tr w:rsidR="00D169A0" w:rsidRPr="002617E4" w14:paraId="64CF245F" w14:textId="77777777" w:rsidTr="000F4B18"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14:paraId="7B477683" w14:textId="77777777" w:rsidR="00D169A0" w:rsidRDefault="00D169A0" w:rsidP="00A426C7">
            <w:pPr>
              <w:jc w:val="right"/>
              <w:rPr>
                <w:bCs/>
              </w:rPr>
            </w:pPr>
            <w:r>
              <w:rPr>
                <w:bCs/>
              </w:rPr>
              <w:t>Специализация</w:t>
            </w:r>
          </w:p>
        </w:tc>
        <w:tc>
          <w:tcPr>
            <w:tcW w:w="55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9A7D8A" w14:textId="77777777" w:rsidR="00D169A0" w:rsidRPr="00F60140" w:rsidRDefault="00D169A0" w:rsidP="00A426C7">
            <w:pPr>
              <w:jc w:val="center"/>
              <w:rPr>
                <w:color w:val="7030A0"/>
              </w:rPr>
            </w:pPr>
          </w:p>
        </w:tc>
      </w:tr>
      <w:tr w:rsidR="00D169A0" w:rsidRPr="002617E4" w14:paraId="087ACD75" w14:textId="77777777" w:rsidTr="000F4B18"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14:paraId="79B3397C" w14:textId="77777777" w:rsidR="00D169A0" w:rsidRPr="007450C9" w:rsidRDefault="00D169A0" w:rsidP="00A426C7">
            <w:pPr>
              <w:jc w:val="right"/>
            </w:pPr>
            <w:r>
              <w:t>Уровень образования</w:t>
            </w:r>
          </w:p>
        </w:tc>
        <w:tc>
          <w:tcPr>
            <w:tcW w:w="55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BB1363E" w14:textId="77777777" w:rsidR="00D169A0" w:rsidRPr="0076794D" w:rsidRDefault="00D169A0" w:rsidP="006036B3">
            <w:r>
              <w:rPr>
                <w:bCs/>
              </w:rPr>
              <w:t xml:space="preserve">высшее образование - </w:t>
            </w:r>
            <w:r w:rsidRPr="006036B3">
              <w:rPr>
                <w:bCs/>
              </w:rPr>
              <w:t>бакалавриат</w:t>
            </w:r>
          </w:p>
        </w:tc>
      </w:tr>
      <w:tr w:rsidR="00D169A0" w:rsidRPr="002617E4" w14:paraId="4D777751" w14:textId="77777777" w:rsidTr="000F4B18"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14:paraId="6A28A864" w14:textId="77777777" w:rsidR="00D169A0" w:rsidRPr="002617E4" w:rsidRDefault="00D169A0" w:rsidP="00A426C7">
            <w:pPr>
              <w:jc w:val="right"/>
              <w:rPr>
                <w:b/>
              </w:rPr>
            </w:pPr>
          </w:p>
        </w:tc>
        <w:tc>
          <w:tcPr>
            <w:tcW w:w="551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4D0E895" w14:textId="77777777" w:rsidR="00D169A0" w:rsidRPr="002617E4" w:rsidRDefault="00D169A0" w:rsidP="00A426C7">
            <w:pPr>
              <w:jc w:val="center"/>
              <w:rPr>
                <w:b/>
              </w:rPr>
            </w:pPr>
          </w:p>
        </w:tc>
      </w:tr>
      <w:tr w:rsidR="006036B3" w:rsidRPr="002617E4" w14:paraId="7BA049AC" w14:textId="77777777" w:rsidTr="000F4B18">
        <w:tc>
          <w:tcPr>
            <w:tcW w:w="3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293A6F" w14:textId="77777777" w:rsidR="00D169A0" w:rsidRPr="00274B74" w:rsidRDefault="00D169A0" w:rsidP="00A426C7">
            <w:pPr>
              <w:jc w:val="right"/>
            </w:pPr>
            <w:r w:rsidRPr="00274B74">
              <w:t>Курс</w:t>
            </w:r>
          </w:p>
        </w:tc>
        <w:tc>
          <w:tcPr>
            <w:tcW w:w="8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B3B69F" w14:textId="77777777" w:rsidR="00D169A0" w:rsidRPr="006036B3" w:rsidRDefault="00310154" w:rsidP="00A426C7">
            <w:pPr>
              <w:rPr>
                <w:b/>
              </w:rPr>
            </w:pPr>
            <w:r>
              <w:rPr>
                <w:b/>
              </w:rPr>
              <w:t>3-4</w:t>
            </w:r>
          </w:p>
        </w:tc>
        <w:tc>
          <w:tcPr>
            <w:tcW w:w="15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4471ED2B" w14:textId="77777777" w:rsidR="00D169A0" w:rsidRPr="00274B74" w:rsidRDefault="00D169A0" w:rsidP="00A426C7">
            <w:pPr>
              <w:jc w:val="center"/>
              <w:rPr>
                <w:b/>
              </w:rPr>
            </w:pPr>
            <w:r w:rsidRPr="00274B74">
              <w:t>семестр</w:t>
            </w: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46AC1" w14:textId="77777777" w:rsidR="00D169A0" w:rsidRPr="006036B3" w:rsidRDefault="00310154" w:rsidP="00C974A2">
            <w:pPr>
              <w:rPr>
                <w:b/>
              </w:rPr>
            </w:pPr>
            <w:r>
              <w:rPr>
                <w:b/>
              </w:rPr>
              <w:t xml:space="preserve"> 5</w:t>
            </w:r>
            <w:r w:rsidR="00C974A2">
              <w:rPr>
                <w:b/>
              </w:rPr>
              <w:t>/</w:t>
            </w:r>
            <w:r>
              <w:rPr>
                <w:b/>
              </w:rPr>
              <w:t xml:space="preserve"> 6</w:t>
            </w:r>
            <w:r w:rsidR="00C974A2">
              <w:rPr>
                <w:b/>
              </w:rPr>
              <w:t>/</w:t>
            </w:r>
            <w:r>
              <w:rPr>
                <w:b/>
              </w:rPr>
              <w:t xml:space="preserve"> 7/8</w:t>
            </w:r>
          </w:p>
        </w:tc>
      </w:tr>
      <w:tr w:rsidR="00D169A0" w:rsidRPr="002617E4" w14:paraId="027F57E7" w14:textId="77777777" w:rsidTr="000F4B18">
        <w:tc>
          <w:tcPr>
            <w:tcW w:w="3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374A56" w14:textId="77777777" w:rsidR="00D169A0" w:rsidRPr="00274B74" w:rsidRDefault="00D169A0" w:rsidP="00A426C7">
            <w:pPr>
              <w:jc w:val="right"/>
              <w:rPr>
                <w:b/>
              </w:rPr>
            </w:pPr>
            <w:r w:rsidRPr="00274B74">
              <w:t>Трудоемкость в кредитах (зачетных единицах)</w:t>
            </w:r>
          </w:p>
        </w:tc>
        <w:tc>
          <w:tcPr>
            <w:tcW w:w="5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BB304" w14:textId="77777777" w:rsidR="00D169A0" w:rsidRPr="006036B3" w:rsidRDefault="00310154" w:rsidP="00A426C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D169A0" w:rsidRPr="002617E4" w14:paraId="603280FF" w14:textId="77777777" w:rsidTr="000F4B18"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BFC47" w14:textId="77777777" w:rsidR="00D169A0" w:rsidRPr="00274B74" w:rsidRDefault="00D169A0" w:rsidP="00A426C7">
            <w:pPr>
              <w:jc w:val="right"/>
              <w:rPr>
                <w:b/>
              </w:rPr>
            </w:pPr>
            <w:r w:rsidRPr="00274B74">
              <w:t>Виды учебной деятельности</w:t>
            </w:r>
          </w:p>
        </w:tc>
        <w:tc>
          <w:tcPr>
            <w:tcW w:w="5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A14F2" w14:textId="77777777" w:rsidR="00D169A0" w:rsidRPr="002617E4" w:rsidRDefault="00D169A0" w:rsidP="00A426C7">
            <w:pPr>
              <w:jc w:val="center"/>
              <w:rPr>
                <w:b/>
              </w:rPr>
            </w:pPr>
            <w:r w:rsidRPr="00274B74">
              <w:t>Временной ресурс</w:t>
            </w:r>
            <w:r>
              <w:t xml:space="preserve"> </w:t>
            </w:r>
          </w:p>
        </w:tc>
      </w:tr>
      <w:tr w:rsidR="006036B3" w:rsidRPr="002617E4" w14:paraId="6B699522" w14:textId="77777777" w:rsidTr="000F4B18">
        <w:tc>
          <w:tcPr>
            <w:tcW w:w="34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BA4DC" w14:textId="77777777" w:rsidR="00D169A0" w:rsidRPr="002617E4" w:rsidRDefault="00D169A0" w:rsidP="00A426C7">
            <w:pPr>
              <w:jc w:val="right"/>
              <w:rPr>
                <w:b/>
              </w:rPr>
            </w:pPr>
          </w:p>
        </w:tc>
        <w:tc>
          <w:tcPr>
            <w:tcW w:w="265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644046D0" w14:textId="77777777" w:rsidR="00D169A0" w:rsidRPr="002617E4" w:rsidRDefault="00D169A0" w:rsidP="00A426C7">
            <w:pPr>
              <w:jc w:val="center"/>
              <w:rPr>
                <w:b/>
              </w:rPr>
            </w:pPr>
            <w:r w:rsidRPr="007A57C7">
              <w:t>Практические занятия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990ED" w14:textId="77777777" w:rsidR="00D169A0" w:rsidRPr="00D94B6A" w:rsidRDefault="7778324F" w:rsidP="7778324F">
            <w:pPr>
              <w:jc w:val="center"/>
              <w:rPr>
                <w:b/>
                <w:bCs/>
                <w:lang w:val="en-US"/>
              </w:rPr>
            </w:pPr>
            <w:r w:rsidRPr="7778324F">
              <w:rPr>
                <w:b/>
                <w:bCs/>
                <w:lang w:val="en-US"/>
              </w:rPr>
              <w:t>24</w:t>
            </w:r>
          </w:p>
        </w:tc>
      </w:tr>
      <w:tr w:rsidR="006036B3" w:rsidRPr="002617E4" w14:paraId="68E6D263" w14:textId="77777777" w:rsidTr="000F4B18">
        <w:tc>
          <w:tcPr>
            <w:tcW w:w="3408" w:type="dxa"/>
            <w:vMerge/>
          </w:tcPr>
          <w:p w14:paraId="4C8B2CAA" w14:textId="77777777" w:rsidR="00D169A0" w:rsidRPr="002617E4" w:rsidRDefault="00D169A0" w:rsidP="00A426C7">
            <w:pPr>
              <w:jc w:val="right"/>
              <w:rPr>
                <w:b/>
              </w:rPr>
            </w:pPr>
          </w:p>
        </w:tc>
        <w:tc>
          <w:tcPr>
            <w:tcW w:w="265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23D6494" w14:textId="77777777" w:rsidR="00D169A0" w:rsidRPr="002617E4" w:rsidRDefault="00D169A0" w:rsidP="00A426C7">
            <w:pPr>
              <w:jc w:val="center"/>
              <w:rPr>
                <w:b/>
              </w:rPr>
            </w:pPr>
            <w:r w:rsidRPr="007A57C7">
              <w:t>Лабораторные занятия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84E0B" w14:textId="77777777" w:rsidR="00D169A0" w:rsidRPr="002617E4" w:rsidRDefault="00076737" w:rsidP="00A426C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036B3" w:rsidRPr="002617E4" w14:paraId="29AE294F" w14:textId="77777777" w:rsidTr="000F4B18">
        <w:tc>
          <w:tcPr>
            <w:tcW w:w="3408" w:type="dxa"/>
            <w:vMerge/>
          </w:tcPr>
          <w:p w14:paraId="7A220A5C" w14:textId="77777777" w:rsidR="00D169A0" w:rsidRPr="007A57C7" w:rsidRDefault="00D169A0" w:rsidP="00A426C7">
            <w:pPr>
              <w:jc w:val="right"/>
            </w:pPr>
          </w:p>
        </w:tc>
        <w:tc>
          <w:tcPr>
            <w:tcW w:w="2654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468EE" w14:textId="77777777" w:rsidR="00D169A0" w:rsidRPr="002617E4" w:rsidRDefault="00D169A0" w:rsidP="00A426C7">
            <w:pPr>
              <w:jc w:val="center"/>
              <w:rPr>
                <w:b/>
              </w:rPr>
            </w:pPr>
            <w:r>
              <w:t>ВСЕГО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A2F86" w14:textId="77777777" w:rsidR="00D169A0" w:rsidRPr="00D94B6A" w:rsidRDefault="7778324F" w:rsidP="7778324F">
            <w:pPr>
              <w:jc w:val="center"/>
              <w:rPr>
                <w:b/>
                <w:bCs/>
                <w:lang w:val="en-US"/>
              </w:rPr>
            </w:pPr>
            <w:r w:rsidRPr="7778324F">
              <w:rPr>
                <w:b/>
                <w:bCs/>
                <w:lang w:val="en-US"/>
              </w:rPr>
              <w:t>24</w:t>
            </w:r>
          </w:p>
        </w:tc>
      </w:tr>
      <w:tr w:rsidR="00D169A0" w:rsidRPr="002617E4" w14:paraId="6BAC86DD" w14:textId="77777777" w:rsidTr="000F4B18">
        <w:tc>
          <w:tcPr>
            <w:tcW w:w="6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37852" w14:textId="77777777" w:rsidR="00D169A0" w:rsidRPr="002617E4" w:rsidRDefault="00D169A0" w:rsidP="00A426C7">
            <w:pPr>
              <w:jc w:val="right"/>
              <w:rPr>
                <w:b/>
              </w:rPr>
            </w:pPr>
            <w:r w:rsidRPr="007A57C7">
              <w:t>Самостоятельная работа, ч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B933D" w14:textId="77777777" w:rsidR="00D169A0" w:rsidRPr="00D94B6A" w:rsidRDefault="7778324F" w:rsidP="7778324F">
            <w:pPr>
              <w:rPr>
                <w:b/>
                <w:bCs/>
                <w:lang w:val="en-US"/>
              </w:rPr>
            </w:pPr>
            <w:r w:rsidRPr="7778324F">
              <w:rPr>
                <w:b/>
                <w:bCs/>
                <w:lang w:val="en-US"/>
              </w:rPr>
              <w:t xml:space="preserve">                   264</w:t>
            </w:r>
          </w:p>
        </w:tc>
      </w:tr>
      <w:tr w:rsidR="00D169A0" w:rsidRPr="002617E4" w14:paraId="1F7A1A04" w14:textId="77777777" w:rsidTr="000F4B18">
        <w:tc>
          <w:tcPr>
            <w:tcW w:w="6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EC84A" w14:textId="77777777" w:rsidR="00D169A0" w:rsidRPr="002617E4" w:rsidRDefault="00D169A0" w:rsidP="00A426C7">
            <w:pPr>
              <w:jc w:val="right"/>
              <w:rPr>
                <w:b/>
              </w:rPr>
            </w:pPr>
            <w:r w:rsidRPr="007A57C7">
              <w:t>ИТОГО, ч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6B066" w14:textId="77777777" w:rsidR="00D169A0" w:rsidRPr="002617E4" w:rsidRDefault="00310154" w:rsidP="00A426C7">
            <w:pPr>
              <w:jc w:val="center"/>
              <w:rPr>
                <w:b/>
              </w:rPr>
            </w:pPr>
            <w:r>
              <w:rPr>
                <w:b/>
              </w:rPr>
              <w:t>288</w:t>
            </w:r>
          </w:p>
        </w:tc>
      </w:tr>
      <w:tr w:rsidR="00D169A0" w:rsidRPr="002617E4" w14:paraId="5A634556" w14:textId="77777777" w:rsidTr="000F4B18"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4C094" w14:textId="77777777" w:rsidR="00D169A0" w:rsidRPr="002617E4" w:rsidRDefault="00D169A0" w:rsidP="00A426C7">
            <w:pPr>
              <w:rPr>
                <w:b/>
              </w:rPr>
            </w:pPr>
          </w:p>
        </w:tc>
        <w:tc>
          <w:tcPr>
            <w:tcW w:w="5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CBF4A" w14:textId="77777777" w:rsidR="00D169A0" w:rsidRPr="002617E4" w:rsidRDefault="00D169A0" w:rsidP="00A426C7">
            <w:pPr>
              <w:jc w:val="center"/>
              <w:rPr>
                <w:b/>
              </w:rPr>
            </w:pPr>
          </w:p>
        </w:tc>
      </w:tr>
      <w:tr w:rsidR="00D169A0" w:rsidRPr="002617E4" w14:paraId="67C53F48" w14:textId="77777777" w:rsidTr="000F4B18"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7CAB6" w14:textId="77777777" w:rsidR="00D169A0" w:rsidRPr="002617E4" w:rsidRDefault="00D169A0" w:rsidP="00A426C7">
            <w:pPr>
              <w:rPr>
                <w:b/>
              </w:rPr>
            </w:pPr>
          </w:p>
        </w:tc>
        <w:tc>
          <w:tcPr>
            <w:tcW w:w="551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D87320" w14:textId="77777777" w:rsidR="00D169A0" w:rsidRPr="002617E4" w:rsidRDefault="00D169A0" w:rsidP="00A426C7">
            <w:pPr>
              <w:jc w:val="center"/>
              <w:rPr>
                <w:b/>
              </w:rPr>
            </w:pPr>
          </w:p>
        </w:tc>
      </w:tr>
      <w:tr w:rsidR="006036B3" w:rsidRPr="002617E4" w14:paraId="464F58D7" w14:textId="77777777" w:rsidTr="000F4B18">
        <w:tc>
          <w:tcPr>
            <w:tcW w:w="3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1990E4" w14:textId="77777777" w:rsidR="00D169A0" w:rsidRPr="007A57C7" w:rsidRDefault="00D169A0" w:rsidP="001E6C78">
            <w:pPr>
              <w:contextualSpacing/>
              <w:jc w:val="right"/>
            </w:pPr>
            <w:r w:rsidRPr="007A57C7">
              <w:t>Вид промежуточной аттестации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D83C3E" w14:textId="77777777" w:rsidR="006036B3" w:rsidRPr="00616F68" w:rsidRDefault="00310154" w:rsidP="001E6C78">
            <w:pPr>
              <w:contextualSpacing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C974A2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6</w:t>
            </w:r>
            <w:r w:rsidR="00C974A2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7</w:t>
            </w:r>
            <w:r w:rsidR="006036B3" w:rsidRPr="001E6C78">
              <w:rPr>
                <w:b/>
                <w:sz w:val="20"/>
                <w:szCs w:val="20"/>
              </w:rPr>
              <w:t xml:space="preserve"> </w:t>
            </w:r>
            <w:r w:rsidR="00616F68">
              <w:rPr>
                <w:b/>
                <w:sz w:val="20"/>
                <w:szCs w:val="20"/>
                <w:lang w:val="en-US"/>
              </w:rPr>
              <w:t>/8</w:t>
            </w:r>
            <w:r w:rsidR="006036B3" w:rsidRPr="001E6C78">
              <w:rPr>
                <w:b/>
                <w:sz w:val="20"/>
                <w:szCs w:val="20"/>
              </w:rPr>
              <w:t>–зачёт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8BDFF4" w14:textId="77777777" w:rsidR="00D169A0" w:rsidRPr="001E6C78" w:rsidRDefault="00D169A0" w:rsidP="001E6C78">
            <w:pPr>
              <w:tabs>
                <w:tab w:val="left" w:pos="-108"/>
              </w:tabs>
              <w:ind w:left="-108"/>
              <w:contextualSpacing/>
              <w:rPr>
                <w:b/>
                <w:sz w:val="22"/>
                <w:szCs w:val="22"/>
              </w:rPr>
            </w:pPr>
            <w:r w:rsidRPr="001E6C78">
              <w:rPr>
                <w:sz w:val="22"/>
                <w:szCs w:val="22"/>
              </w:rPr>
              <w:t>Обеспечивающее подразделение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1B6DC7" w14:textId="77777777" w:rsidR="00D169A0" w:rsidRPr="002617E4" w:rsidRDefault="006036B3" w:rsidP="001E6C78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ОИЯ</w:t>
            </w:r>
            <w:r w:rsidR="00921DEF">
              <w:rPr>
                <w:b/>
              </w:rPr>
              <w:t xml:space="preserve"> ШБИП</w:t>
            </w:r>
          </w:p>
        </w:tc>
      </w:tr>
      <w:tr w:rsidR="00D169A0" w:rsidRPr="002617E4" w14:paraId="1A288A98" w14:textId="77777777" w:rsidTr="000F4B18"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FF902" w14:textId="77777777" w:rsidR="00D169A0" w:rsidRPr="007A57C7" w:rsidRDefault="00D169A0" w:rsidP="00A426C7">
            <w:pPr>
              <w:jc w:val="right"/>
            </w:pPr>
          </w:p>
        </w:tc>
        <w:tc>
          <w:tcPr>
            <w:tcW w:w="5518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8D0B7D1" w14:textId="77777777" w:rsidR="00D169A0" w:rsidRPr="002617E4" w:rsidRDefault="00D169A0" w:rsidP="00A426C7">
            <w:pPr>
              <w:jc w:val="center"/>
              <w:rPr>
                <w:b/>
              </w:rPr>
            </w:pPr>
          </w:p>
        </w:tc>
      </w:tr>
      <w:tr w:rsidR="006036B3" w:rsidRPr="002617E4" w14:paraId="367C03A3" w14:textId="77777777" w:rsidTr="000F4B18">
        <w:trPr>
          <w:trHeight w:val="286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14:paraId="2059AF81" w14:textId="77777777" w:rsidR="003B79A3" w:rsidRDefault="00D8255A" w:rsidP="003B79A3">
            <w:pPr>
              <w:jc w:val="right"/>
            </w:pPr>
            <w:bookmarkStart w:id="0" w:name="_Hlk54396976"/>
            <w:r>
              <w:rPr>
                <w:lang w:eastAsia="ru-RU"/>
              </w:rPr>
              <w:t xml:space="preserve">             </w:t>
            </w:r>
            <w:r w:rsidR="003B79A3">
              <w:t xml:space="preserve">Зав.каф.-руководитель </w:t>
            </w:r>
          </w:p>
          <w:p w14:paraId="2BAEA9E0" w14:textId="77777777" w:rsidR="00D169A0" w:rsidRPr="006036B3" w:rsidRDefault="003B79A3" w:rsidP="003B79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                             ОИЯ ШБИП</w:t>
            </w:r>
          </w:p>
        </w:tc>
        <w:tc>
          <w:tcPr>
            <w:tcW w:w="33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6B7D130" w14:textId="77777777" w:rsidR="00D7188F" w:rsidRPr="006036B3" w:rsidRDefault="00D7188F" w:rsidP="00A426C7">
            <w:pPr>
              <w:jc w:val="center"/>
              <w:rPr>
                <w:b/>
              </w:rPr>
            </w:pPr>
          </w:p>
        </w:tc>
        <w:tc>
          <w:tcPr>
            <w:tcW w:w="2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4E0FDF9" w14:textId="77777777" w:rsidR="00D169A0" w:rsidRPr="001E6C78" w:rsidRDefault="006036B3" w:rsidP="00A426C7">
            <w:pPr>
              <w:rPr>
                <w:b/>
                <w:sz w:val="20"/>
                <w:szCs w:val="20"/>
              </w:rPr>
            </w:pPr>
            <w:r w:rsidRPr="001E6C78">
              <w:rPr>
                <w:b/>
                <w:sz w:val="20"/>
                <w:szCs w:val="20"/>
              </w:rPr>
              <w:t>Солодовникова О.В.</w:t>
            </w:r>
          </w:p>
        </w:tc>
      </w:tr>
      <w:tr w:rsidR="006036B3" w:rsidRPr="002617E4" w14:paraId="4D93CFA0" w14:textId="77777777" w:rsidTr="000F4B18"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14:paraId="4EA4574F" w14:textId="77777777" w:rsidR="00D169A0" w:rsidRPr="007A57C7" w:rsidRDefault="00D169A0" w:rsidP="00A426C7">
            <w:pPr>
              <w:jc w:val="right"/>
            </w:pPr>
            <w:r w:rsidRPr="00761D9C">
              <w:t>Руководитель ООП</w:t>
            </w:r>
            <w:r>
              <w:tab/>
            </w:r>
          </w:p>
        </w:tc>
        <w:tc>
          <w:tcPr>
            <w:tcW w:w="33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B65C66" w14:textId="77777777" w:rsidR="00D169A0" w:rsidRPr="002617E4" w:rsidRDefault="00D169A0" w:rsidP="00A426C7">
            <w:pPr>
              <w:jc w:val="center"/>
              <w:rPr>
                <w:b/>
              </w:rPr>
            </w:pPr>
          </w:p>
        </w:tc>
        <w:tc>
          <w:tcPr>
            <w:tcW w:w="2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0381B5" w14:textId="77777777" w:rsidR="00D169A0" w:rsidRPr="001E6C78" w:rsidRDefault="00D169A0" w:rsidP="00A426C7">
            <w:pPr>
              <w:rPr>
                <w:b/>
                <w:sz w:val="20"/>
                <w:szCs w:val="20"/>
              </w:rPr>
            </w:pPr>
          </w:p>
        </w:tc>
      </w:tr>
      <w:tr w:rsidR="006036B3" w:rsidRPr="002617E4" w14:paraId="67EF6B79" w14:textId="77777777" w:rsidTr="000F4B18"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14:paraId="3A9102EB" w14:textId="77777777" w:rsidR="00D169A0" w:rsidRPr="007A57C7" w:rsidRDefault="00D169A0" w:rsidP="00A426C7">
            <w:pPr>
              <w:jc w:val="right"/>
            </w:pPr>
            <w:r>
              <w:t>Преподаватель</w:t>
            </w:r>
            <w:r w:rsidR="003B79A3">
              <w:t xml:space="preserve"> ОИЯ</w:t>
            </w:r>
          </w:p>
        </w:tc>
        <w:tc>
          <w:tcPr>
            <w:tcW w:w="33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29CA62" w14:textId="77777777" w:rsidR="00D169A0" w:rsidRPr="002617E4" w:rsidRDefault="00D169A0" w:rsidP="00A426C7">
            <w:pPr>
              <w:jc w:val="center"/>
              <w:rPr>
                <w:b/>
              </w:rPr>
            </w:pPr>
          </w:p>
        </w:tc>
        <w:tc>
          <w:tcPr>
            <w:tcW w:w="2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64609B7" w14:textId="77777777" w:rsidR="006036B3" w:rsidRPr="003B79A3" w:rsidRDefault="003B79A3" w:rsidP="00A426C7">
            <w:pPr>
              <w:rPr>
                <w:bCs/>
                <w:sz w:val="22"/>
                <w:szCs w:val="22"/>
              </w:rPr>
            </w:pPr>
            <w:r w:rsidRPr="003B79A3">
              <w:rPr>
                <w:bCs/>
                <w:sz w:val="22"/>
                <w:szCs w:val="22"/>
              </w:rPr>
              <w:t>Бекишева Т.Г.</w:t>
            </w:r>
          </w:p>
        </w:tc>
      </w:tr>
      <w:tr w:rsidR="003B79A3" w:rsidRPr="002617E4" w14:paraId="1E2D7ED3" w14:textId="77777777" w:rsidTr="000F4B18"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14:paraId="66FAF16C" w14:textId="77777777" w:rsidR="003B79A3" w:rsidRDefault="003B79A3" w:rsidP="00A426C7">
            <w:pPr>
              <w:jc w:val="right"/>
            </w:pPr>
            <w:r>
              <w:t>Преподаватель ОИЯ</w:t>
            </w:r>
          </w:p>
        </w:tc>
        <w:tc>
          <w:tcPr>
            <w:tcW w:w="33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0CAEBA" w14:textId="77777777" w:rsidR="003B79A3" w:rsidRPr="002617E4" w:rsidRDefault="003B79A3" w:rsidP="00A426C7">
            <w:pPr>
              <w:jc w:val="center"/>
              <w:rPr>
                <w:b/>
              </w:rPr>
            </w:pPr>
          </w:p>
        </w:tc>
        <w:tc>
          <w:tcPr>
            <w:tcW w:w="2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97DE07" w14:textId="77777777" w:rsidR="003B79A3" w:rsidRPr="003B79A3" w:rsidRDefault="003B79A3" w:rsidP="00A426C7">
            <w:pPr>
              <w:rPr>
                <w:bCs/>
                <w:sz w:val="22"/>
                <w:szCs w:val="22"/>
              </w:rPr>
            </w:pPr>
            <w:r w:rsidRPr="003B79A3">
              <w:rPr>
                <w:bCs/>
                <w:sz w:val="22"/>
                <w:szCs w:val="22"/>
              </w:rPr>
              <w:t>Якименко Е.В.</w:t>
            </w:r>
          </w:p>
        </w:tc>
      </w:tr>
    </w:tbl>
    <w:p w14:paraId="526714AE" w14:textId="77777777" w:rsidR="003B79A3" w:rsidRDefault="003B79A3" w:rsidP="001E6C78">
      <w:pPr>
        <w:spacing w:after="200" w:line="276" w:lineRule="auto"/>
        <w:jc w:val="center"/>
      </w:pPr>
    </w:p>
    <w:p w14:paraId="5791419C" w14:textId="77777777" w:rsidR="003B79A3" w:rsidRDefault="003B79A3" w:rsidP="001E6C78">
      <w:pPr>
        <w:spacing w:after="200" w:line="276" w:lineRule="auto"/>
        <w:jc w:val="center"/>
      </w:pPr>
    </w:p>
    <w:p w14:paraId="7A8ED4CF" w14:textId="77777777" w:rsidR="003B79A3" w:rsidRDefault="003B79A3" w:rsidP="001E6C78">
      <w:pPr>
        <w:spacing w:after="200" w:line="276" w:lineRule="auto"/>
        <w:jc w:val="center"/>
      </w:pPr>
    </w:p>
    <w:p w14:paraId="548712EB" w14:textId="77777777" w:rsidR="003B79A3" w:rsidRDefault="003B79A3" w:rsidP="001E6C78">
      <w:pPr>
        <w:spacing w:after="200" w:line="276" w:lineRule="auto"/>
        <w:jc w:val="center"/>
      </w:pPr>
    </w:p>
    <w:p w14:paraId="5CED95D0" w14:textId="77777777" w:rsidR="00817483" w:rsidRPr="00896129" w:rsidRDefault="7778324F" w:rsidP="7778324F">
      <w:pPr>
        <w:spacing w:after="200" w:line="276" w:lineRule="auto"/>
        <w:jc w:val="center"/>
        <w:rPr>
          <w:b/>
          <w:bCs/>
        </w:rPr>
      </w:pPr>
      <w:r>
        <w:t>2021 г.</w:t>
      </w:r>
      <w:bookmarkEnd w:id="0"/>
      <w:r w:rsidR="009462FA" w:rsidRPr="7778324F">
        <w:rPr>
          <w:b/>
          <w:bCs/>
        </w:rPr>
        <w:br w:type="page"/>
      </w:r>
      <w:r w:rsidRPr="7778324F">
        <w:rPr>
          <w:b/>
          <w:bCs/>
        </w:rPr>
        <w:lastRenderedPageBreak/>
        <w:t>1. Цель освоения дисциплины</w:t>
      </w:r>
    </w:p>
    <w:p w14:paraId="2199419A" w14:textId="77777777" w:rsidR="001F6FC3" w:rsidRDefault="7778324F" w:rsidP="00F32B52">
      <w:pPr>
        <w:pStyle w:val="ae"/>
        <w:ind w:firstLine="567"/>
        <w:contextualSpacing/>
        <w:jc w:val="both"/>
        <w:rPr>
          <w:b w:val="0"/>
          <w:sz w:val="24"/>
          <w:szCs w:val="24"/>
        </w:rPr>
      </w:pPr>
      <w:r w:rsidRPr="7778324F">
        <w:rPr>
          <w:b w:val="0"/>
          <w:sz w:val="24"/>
          <w:szCs w:val="24"/>
        </w:rPr>
        <w:t>Целями освоения дисциплины является формирование у обучающихся определенного ООП (п. 5 Общей характеристики ООП) состава компетенций для подготовки к профессиональной деятельности.</w:t>
      </w:r>
    </w:p>
    <w:p w14:paraId="0F768026" w14:textId="77777777" w:rsidR="7778324F" w:rsidRDefault="7778324F" w:rsidP="7778324F">
      <w:pPr>
        <w:pStyle w:val="ae"/>
        <w:ind w:firstLine="567"/>
        <w:jc w:val="both"/>
        <w:rPr>
          <w:bCs/>
          <w:szCs w:val="3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43"/>
        <w:gridCol w:w="1392"/>
        <w:gridCol w:w="1035"/>
        <w:gridCol w:w="2475"/>
        <w:gridCol w:w="1110"/>
        <w:gridCol w:w="2760"/>
      </w:tblGrid>
      <w:tr w:rsidR="7778324F" w:rsidRPr="00263356" w14:paraId="00144FF2" w14:textId="77777777" w:rsidTr="0051311A">
        <w:trPr>
          <w:trHeight w:val="360"/>
        </w:trPr>
        <w:tc>
          <w:tcPr>
            <w:tcW w:w="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EDED" w:themeFill="accent3" w:themeFillTint="33"/>
            <w:vAlign w:val="center"/>
          </w:tcPr>
          <w:p w14:paraId="501EE50E" w14:textId="77777777" w:rsidR="7778324F" w:rsidRPr="00263356" w:rsidRDefault="7778324F" w:rsidP="7778324F">
            <w:pPr>
              <w:pStyle w:val="ab"/>
              <w:ind w:firstLine="11"/>
              <w:jc w:val="center"/>
              <w:rPr>
                <w:sz w:val="20"/>
                <w:szCs w:val="20"/>
              </w:rPr>
            </w:pPr>
            <w:r w:rsidRPr="00263356">
              <w:rPr>
                <w:b/>
                <w:bCs/>
                <w:sz w:val="20"/>
                <w:szCs w:val="20"/>
              </w:rPr>
              <w:t>Код компетенции</w:t>
            </w:r>
          </w:p>
          <w:p w14:paraId="4C462D37" w14:textId="77777777" w:rsidR="7778324F" w:rsidRPr="00263356" w:rsidRDefault="7778324F" w:rsidP="7778324F">
            <w:pPr>
              <w:spacing w:after="120"/>
              <w:ind w:firstLine="11"/>
              <w:jc w:val="center"/>
              <w:rPr>
                <w:sz w:val="20"/>
                <w:szCs w:val="20"/>
              </w:rPr>
            </w:pPr>
          </w:p>
        </w:tc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EDED" w:themeFill="accent3" w:themeFillTint="33"/>
            <w:vAlign w:val="center"/>
          </w:tcPr>
          <w:p w14:paraId="3B417CBC" w14:textId="77777777" w:rsidR="7778324F" w:rsidRPr="00263356" w:rsidRDefault="7778324F" w:rsidP="7778324F">
            <w:pPr>
              <w:pStyle w:val="ab"/>
              <w:ind w:firstLine="11"/>
              <w:jc w:val="center"/>
              <w:rPr>
                <w:sz w:val="20"/>
                <w:szCs w:val="20"/>
              </w:rPr>
            </w:pPr>
            <w:r w:rsidRPr="00263356">
              <w:rPr>
                <w:b/>
                <w:bCs/>
                <w:sz w:val="20"/>
                <w:szCs w:val="20"/>
              </w:rPr>
              <w:t>Наименование компетенции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EDED" w:themeFill="accent3" w:themeFillTint="33"/>
            <w:vAlign w:val="center"/>
          </w:tcPr>
          <w:p w14:paraId="5A5B0566" w14:textId="77777777" w:rsidR="7778324F" w:rsidRPr="00263356" w:rsidRDefault="7778324F" w:rsidP="7778324F">
            <w:pPr>
              <w:pStyle w:val="ab"/>
              <w:jc w:val="center"/>
              <w:rPr>
                <w:sz w:val="20"/>
                <w:szCs w:val="20"/>
              </w:rPr>
            </w:pPr>
            <w:r w:rsidRPr="00263356">
              <w:rPr>
                <w:b/>
                <w:bCs/>
                <w:sz w:val="20"/>
                <w:szCs w:val="20"/>
              </w:rPr>
              <w:t>Индикаторы достижения компетенций</w:t>
            </w:r>
          </w:p>
        </w:tc>
        <w:tc>
          <w:tcPr>
            <w:tcW w:w="38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EDED" w:themeFill="accent3" w:themeFillTint="33"/>
          </w:tcPr>
          <w:p w14:paraId="70EAF05F" w14:textId="77777777" w:rsidR="7778324F" w:rsidRPr="00263356" w:rsidRDefault="7778324F" w:rsidP="7778324F">
            <w:pPr>
              <w:pStyle w:val="ab"/>
              <w:jc w:val="center"/>
              <w:rPr>
                <w:sz w:val="20"/>
                <w:szCs w:val="20"/>
              </w:rPr>
            </w:pPr>
            <w:r w:rsidRPr="00263356">
              <w:rPr>
                <w:b/>
                <w:bCs/>
                <w:sz w:val="20"/>
                <w:szCs w:val="20"/>
              </w:rPr>
              <w:t>Составляющие результатов освоения (дескрипторы компетенции)</w:t>
            </w:r>
          </w:p>
        </w:tc>
      </w:tr>
      <w:tr w:rsidR="7778324F" w:rsidRPr="00263356" w14:paraId="296D8C1F" w14:textId="77777777" w:rsidTr="0051311A">
        <w:trPr>
          <w:trHeight w:val="405"/>
        </w:trPr>
        <w:tc>
          <w:tcPr>
            <w:tcW w:w="843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264BABE4" w14:textId="77777777" w:rsidR="008059F3" w:rsidRPr="00263356" w:rsidRDefault="008059F3">
            <w:pPr>
              <w:rPr>
                <w:highlight w:val="yellow"/>
              </w:rPr>
            </w:pPr>
          </w:p>
        </w:tc>
        <w:tc>
          <w:tcPr>
            <w:tcW w:w="1392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400E0D6A" w14:textId="77777777" w:rsidR="008059F3" w:rsidRPr="00263356" w:rsidRDefault="008059F3"/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EDED" w:themeFill="accent3" w:themeFillTint="33"/>
            <w:vAlign w:val="center"/>
          </w:tcPr>
          <w:p w14:paraId="76257CD6" w14:textId="77777777" w:rsidR="7778324F" w:rsidRPr="00263356" w:rsidRDefault="7778324F" w:rsidP="7778324F">
            <w:pPr>
              <w:pStyle w:val="ab"/>
              <w:ind w:firstLine="11"/>
              <w:jc w:val="center"/>
              <w:rPr>
                <w:sz w:val="20"/>
                <w:szCs w:val="20"/>
              </w:rPr>
            </w:pPr>
            <w:r w:rsidRPr="00263356">
              <w:rPr>
                <w:b/>
                <w:bCs/>
                <w:sz w:val="20"/>
                <w:szCs w:val="20"/>
              </w:rPr>
              <w:t>Код индикатора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EDED" w:themeFill="accent3" w:themeFillTint="33"/>
            <w:vAlign w:val="center"/>
          </w:tcPr>
          <w:p w14:paraId="17331C13" w14:textId="77777777" w:rsidR="7778324F" w:rsidRPr="00263356" w:rsidRDefault="7778324F" w:rsidP="7778324F">
            <w:pPr>
              <w:pStyle w:val="ab"/>
              <w:ind w:firstLine="11"/>
              <w:jc w:val="center"/>
              <w:rPr>
                <w:sz w:val="20"/>
                <w:szCs w:val="20"/>
              </w:rPr>
            </w:pPr>
            <w:r w:rsidRPr="00263356">
              <w:rPr>
                <w:b/>
                <w:bCs/>
                <w:sz w:val="20"/>
                <w:szCs w:val="20"/>
              </w:rPr>
              <w:t xml:space="preserve">Наименование индикатора достижения </w:t>
            </w:r>
          </w:p>
          <w:p w14:paraId="1EC8C1F9" w14:textId="77777777" w:rsidR="7778324F" w:rsidRPr="00263356" w:rsidRDefault="7778324F" w:rsidP="7778324F">
            <w:pPr>
              <w:spacing w:after="120"/>
              <w:ind w:firstLine="11"/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EDED" w:themeFill="accent3" w:themeFillTint="33"/>
            <w:vAlign w:val="center"/>
          </w:tcPr>
          <w:p w14:paraId="16C6225C" w14:textId="77777777" w:rsidR="7778324F" w:rsidRPr="00263356" w:rsidRDefault="7778324F" w:rsidP="7778324F">
            <w:pPr>
              <w:pStyle w:val="ab"/>
              <w:ind w:firstLine="11"/>
              <w:jc w:val="center"/>
              <w:rPr>
                <w:sz w:val="20"/>
                <w:szCs w:val="20"/>
              </w:rPr>
            </w:pPr>
            <w:r w:rsidRPr="00263356">
              <w:rPr>
                <w:b/>
                <w:bCs/>
                <w:sz w:val="20"/>
                <w:szCs w:val="20"/>
              </w:rPr>
              <w:t xml:space="preserve">Код 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EDED" w:themeFill="accent3" w:themeFillTint="33"/>
            <w:vAlign w:val="center"/>
          </w:tcPr>
          <w:p w14:paraId="4A20E00A" w14:textId="77777777" w:rsidR="7778324F" w:rsidRPr="00263356" w:rsidRDefault="7778324F" w:rsidP="7778324F">
            <w:pPr>
              <w:pStyle w:val="ab"/>
              <w:ind w:firstLine="11"/>
              <w:jc w:val="center"/>
              <w:rPr>
                <w:sz w:val="20"/>
                <w:szCs w:val="20"/>
              </w:rPr>
            </w:pPr>
            <w:r w:rsidRPr="00263356"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  <w:p w14:paraId="6A3FB772" w14:textId="77777777" w:rsidR="7778324F" w:rsidRPr="00263356" w:rsidRDefault="7778324F" w:rsidP="7778324F">
            <w:pPr>
              <w:spacing w:after="120"/>
              <w:ind w:firstLine="11"/>
              <w:jc w:val="center"/>
              <w:rPr>
                <w:sz w:val="20"/>
                <w:szCs w:val="20"/>
              </w:rPr>
            </w:pPr>
          </w:p>
        </w:tc>
      </w:tr>
      <w:tr w:rsidR="7778324F" w:rsidRPr="00263356" w14:paraId="14E144FC" w14:textId="77777777" w:rsidTr="0051311A">
        <w:trPr>
          <w:trHeight w:val="300"/>
        </w:trPr>
        <w:tc>
          <w:tcPr>
            <w:tcW w:w="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556D4" w14:textId="77777777" w:rsidR="7778324F" w:rsidRPr="00263356" w:rsidRDefault="7778324F" w:rsidP="7778324F">
            <w:pPr>
              <w:ind w:firstLine="13"/>
              <w:jc w:val="center"/>
              <w:rPr>
                <w:sz w:val="20"/>
                <w:szCs w:val="20"/>
                <w:highlight w:val="yellow"/>
              </w:rPr>
            </w:pPr>
            <w:r w:rsidRPr="00263356">
              <w:rPr>
                <w:sz w:val="20"/>
                <w:szCs w:val="20"/>
              </w:rPr>
              <w:t>УК(У)-4</w:t>
            </w:r>
          </w:p>
        </w:tc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0ED7D" w14:textId="77777777" w:rsidR="7778324F" w:rsidRPr="00263356" w:rsidRDefault="7778324F" w:rsidP="7778324F">
            <w:pPr>
              <w:ind w:firstLine="13"/>
              <w:jc w:val="center"/>
              <w:rPr>
                <w:sz w:val="20"/>
                <w:szCs w:val="20"/>
              </w:rPr>
            </w:pPr>
            <w:r w:rsidRPr="00263356">
              <w:rPr>
                <w:sz w:val="20"/>
                <w:szCs w:val="20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иностранном(-ых) языке(-ах)</w:t>
            </w:r>
          </w:p>
        </w:tc>
        <w:tc>
          <w:tcPr>
            <w:tcW w:w="10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3B286" w14:textId="77777777" w:rsidR="7778324F" w:rsidRPr="00263356" w:rsidRDefault="7778324F" w:rsidP="7778324F">
            <w:pPr>
              <w:ind w:firstLine="13"/>
              <w:jc w:val="center"/>
              <w:rPr>
                <w:sz w:val="20"/>
                <w:szCs w:val="20"/>
              </w:rPr>
            </w:pPr>
            <w:r w:rsidRPr="00263356">
              <w:rPr>
                <w:sz w:val="20"/>
                <w:szCs w:val="20"/>
              </w:rPr>
              <w:t>И.УК(У)-4.1</w:t>
            </w:r>
          </w:p>
        </w:tc>
        <w:tc>
          <w:tcPr>
            <w:tcW w:w="24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4778D" w14:textId="77777777" w:rsidR="7778324F" w:rsidRPr="00263356" w:rsidRDefault="7778324F" w:rsidP="7778324F">
            <w:pPr>
              <w:ind w:firstLine="13"/>
              <w:jc w:val="center"/>
              <w:rPr>
                <w:sz w:val="20"/>
                <w:szCs w:val="20"/>
              </w:rPr>
            </w:pPr>
            <w:r w:rsidRPr="00263356">
              <w:rPr>
                <w:sz w:val="20"/>
                <w:szCs w:val="20"/>
              </w:rPr>
              <w:t>Осуществляет поиск необходимой информации и выбор стиля общения в зависимости от</w:t>
            </w:r>
            <w:r w:rsidRPr="00263356">
              <w:rPr>
                <w:rFonts w:ascii="Calibri" w:eastAsia="Calibri" w:hAnsi="Calibri" w:cs="Calibri"/>
                <w:color w:val="FF0000"/>
                <w:sz w:val="20"/>
                <w:szCs w:val="20"/>
              </w:rPr>
              <w:t xml:space="preserve"> </w:t>
            </w:r>
            <w:r w:rsidRPr="00263356">
              <w:rPr>
                <w:sz w:val="20"/>
                <w:szCs w:val="20"/>
              </w:rPr>
              <w:t>цели и условий партнерства; адаптирует речь, стиль общения к ситуациям взаимодействия для решения стандартных коммуникативных задач на иностранном(-ых) языке(-ах), в том числе в электронной среде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B30E5" w14:textId="77777777" w:rsidR="7778324F" w:rsidRPr="00263356" w:rsidRDefault="7778324F" w:rsidP="7778324F">
            <w:pPr>
              <w:ind w:firstLine="13"/>
              <w:jc w:val="center"/>
              <w:rPr>
                <w:sz w:val="20"/>
                <w:szCs w:val="20"/>
              </w:rPr>
            </w:pPr>
            <w:r w:rsidRPr="00263356">
              <w:rPr>
                <w:sz w:val="20"/>
                <w:szCs w:val="20"/>
              </w:rPr>
              <w:t>УК(У)-4.1З</w:t>
            </w:r>
            <w:r w:rsidRPr="0026335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F7E68" w14:textId="77777777" w:rsidR="7778324F" w:rsidRPr="00263356" w:rsidRDefault="7778324F" w:rsidP="7778324F">
            <w:pPr>
              <w:ind w:firstLine="13"/>
              <w:jc w:val="both"/>
              <w:rPr>
                <w:sz w:val="20"/>
                <w:szCs w:val="20"/>
              </w:rPr>
            </w:pPr>
            <w:r w:rsidRPr="00263356">
              <w:rPr>
                <w:sz w:val="20"/>
                <w:szCs w:val="20"/>
              </w:rPr>
              <w:t>Знает традиции, культуру, правила речевого этикета страны изучаемого языка и стили, характерные для общения в социально-бытовой и академической сферах, в том числе в электронной среде</w:t>
            </w:r>
          </w:p>
        </w:tc>
      </w:tr>
      <w:tr w:rsidR="7778324F" w:rsidRPr="00263356" w14:paraId="720334AF" w14:textId="77777777" w:rsidTr="0051311A">
        <w:trPr>
          <w:trHeight w:val="300"/>
        </w:trPr>
        <w:tc>
          <w:tcPr>
            <w:tcW w:w="843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21202BED" w14:textId="77777777" w:rsidR="008059F3" w:rsidRPr="00263356" w:rsidRDefault="008059F3">
            <w:pPr>
              <w:rPr>
                <w:highlight w:val="yellow"/>
              </w:rPr>
            </w:pPr>
          </w:p>
        </w:tc>
        <w:tc>
          <w:tcPr>
            <w:tcW w:w="1392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6A41D54C" w14:textId="77777777" w:rsidR="008059F3" w:rsidRPr="00263356" w:rsidRDefault="008059F3"/>
        </w:tc>
        <w:tc>
          <w:tcPr>
            <w:tcW w:w="1035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7AA0B945" w14:textId="77777777" w:rsidR="008059F3" w:rsidRPr="00263356" w:rsidRDefault="008059F3"/>
        </w:tc>
        <w:tc>
          <w:tcPr>
            <w:tcW w:w="2475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02F08528" w14:textId="77777777" w:rsidR="008059F3" w:rsidRPr="00263356" w:rsidRDefault="008059F3"/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0F106" w14:textId="77777777" w:rsidR="7778324F" w:rsidRPr="00263356" w:rsidRDefault="7778324F" w:rsidP="7778324F">
            <w:pPr>
              <w:ind w:firstLine="13"/>
              <w:jc w:val="center"/>
              <w:rPr>
                <w:sz w:val="20"/>
                <w:szCs w:val="20"/>
              </w:rPr>
            </w:pPr>
            <w:r w:rsidRPr="00263356">
              <w:rPr>
                <w:sz w:val="20"/>
                <w:szCs w:val="20"/>
              </w:rPr>
              <w:t>УК(У)-4.1У1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B5470" w14:textId="77777777" w:rsidR="7778324F" w:rsidRPr="00263356" w:rsidRDefault="7778324F" w:rsidP="7778324F">
            <w:pPr>
              <w:ind w:firstLine="13"/>
              <w:jc w:val="both"/>
              <w:rPr>
                <w:sz w:val="20"/>
                <w:szCs w:val="20"/>
              </w:rPr>
            </w:pPr>
            <w:r w:rsidRPr="00263356">
              <w:rPr>
                <w:sz w:val="20"/>
                <w:szCs w:val="20"/>
              </w:rPr>
              <w:t>Умеет осуществлять поиск необходимой информации, проводить ее анализ и отбор для решения поставленных коммуникативных  задач с использованием стратегий, адекватных ситуациям общения</w:t>
            </w:r>
          </w:p>
        </w:tc>
      </w:tr>
      <w:tr w:rsidR="7778324F" w:rsidRPr="00263356" w14:paraId="2168922A" w14:textId="77777777" w:rsidTr="0051311A">
        <w:trPr>
          <w:trHeight w:val="300"/>
        </w:trPr>
        <w:tc>
          <w:tcPr>
            <w:tcW w:w="843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00092247" w14:textId="77777777" w:rsidR="008059F3" w:rsidRPr="00263356" w:rsidRDefault="008059F3">
            <w:pPr>
              <w:rPr>
                <w:highlight w:val="yellow"/>
              </w:rPr>
            </w:pPr>
          </w:p>
        </w:tc>
        <w:tc>
          <w:tcPr>
            <w:tcW w:w="1392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7974A547" w14:textId="77777777" w:rsidR="008059F3" w:rsidRPr="00263356" w:rsidRDefault="008059F3"/>
        </w:tc>
        <w:tc>
          <w:tcPr>
            <w:tcW w:w="1035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0AF58A6F" w14:textId="77777777" w:rsidR="008059F3" w:rsidRPr="00263356" w:rsidRDefault="008059F3"/>
        </w:tc>
        <w:tc>
          <w:tcPr>
            <w:tcW w:w="2475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08CC8C56" w14:textId="77777777" w:rsidR="008059F3" w:rsidRPr="00263356" w:rsidRDefault="008059F3"/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061B6" w14:textId="77777777" w:rsidR="7778324F" w:rsidRPr="00263356" w:rsidRDefault="7778324F" w:rsidP="7778324F">
            <w:pPr>
              <w:ind w:firstLine="13"/>
              <w:jc w:val="center"/>
              <w:rPr>
                <w:sz w:val="20"/>
                <w:szCs w:val="20"/>
              </w:rPr>
            </w:pPr>
            <w:r w:rsidRPr="00263356">
              <w:rPr>
                <w:sz w:val="20"/>
                <w:szCs w:val="20"/>
              </w:rPr>
              <w:t>УК(У)-4.1В1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14BE0" w14:textId="77777777" w:rsidR="7778324F" w:rsidRPr="00263356" w:rsidRDefault="7778324F" w:rsidP="7778324F">
            <w:pPr>
              <w:ind w:firstLine="13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263356">
              <w:rPr>
                <w:sz w:val="20"/>
                <w:szCs w:val="20"/>
              </w:rPr>
              <w:t xml:space="preserve"> Владеет стратегиями представления результатов анализа и обработки информации  с использованием поисковых систем и баз данных в электронной среде  </w:t>
            </w:r>
            <w:r w:rsidRPr="00263356">
              <w:rPr>
                <w:rFonts w:ascii="Calibri" w:eastAsia="Calibri" w:hAnsi="Calibri" w:cs="Calibri"/>
                <w:sz w:val="20"/>
                <w:szCs w:val="20"/>
              </w:rPr>
              <w:t xml:space="preserve">  </w:t>
            </w:r>
          </w:p>
        </w:tc>
      </w:tr>
      <w:tr w:rsidR="7778324F" w:rsidRPr="00263356" w14:paraId="10B7B452" w14:textId="77777777" w:rsidTr="0051311A">
        <w:trPr>
          <w:trHeight w:val="300"/>
        </w:trPr>
        <w:tc>
          <w:tcPr>
            <w:tcW w:w="843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43BC1B2A" w14:textId="77777777" w:rsidR="008059F3" w:rsidRPr="00263356" w:rsidRDefault="008059F3">
            <w:pPr>
              <w:rPr>
                <w:highlight w:val="yellow"/>
              </w:rPr>
            </w:pPr>
          </w:p>
        </w:tc>
        <w:tc>
          <w:tcPr>
            <w:tcW w:w="1392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226B0628" w14:textId="77777777" w:rsidR="008059F3" w:rsidRPr="00263356" w:rsidRDefault="008059F3"/>
        </w:tc>
        <w:tc>
          <w:tcPr>
            <w:tcW w:w="10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7F595" w14:textId="77777777" w:rsidR="7778324F" w:rsidRPr="00263356" w:rsidRDefault="7778324F" w:rsidP="7778324F">
            <w:pPr>
              <w:ind w:firstLine="13"/>
              <w:jc w:val="center"/>
              <w:rPr>
                <w:sz w:val="20"/>
                <w:szCs w:val="20"/>
              </w:rPr>
            </w:pPr>
            <w:r w:rsidRPr="00263356">
              <w:rPr>
                <w:sz w:val="20"/>
                <w:szCs w:val="20"/>
              </w:rPr>
              <w:t>И.УК(У)-4.2</w:t>
            </w:r>
          </w:p>
          <w:p w14:paraId="3DF55927" w14:textId="77777777" w:rsidR="7778324F" w:rsidRPr="00263356" w:rsidRDefault="7778324F" w:rsidP="7778324F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24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A091C" w14:textId="77777777" w:rsidR="7778324F" w:rsidRPr="00263356" w:rsidRDefault="7778324F" w:rsidP="7778324F">
            <w:pPr>
              <w:ind w:firstLine="13"/>
              <w:jc w:val="center"/>
              <w:rPr>
                <w:sz w:val="20"/>
                <w:szCs w:val="20"/>
              </w:rPr>
            </w:pPr>
            <w:r w:rsidRPr="00263356">
              <w:rPr>
                <w:sz w:val="20"/>
                <w:szCs w:val="20"/>
              </w:rPr>
              <w:t>Ведет деловую переписку на иностранном(-ых) языке(-ах) с учетом особенностей стилистики официальной и неофициальной письменной коммуникации, социокультурных различий в формате корреспонденции и выполняет перевод текстов, в том числе профессиональных, с иностранного(-ых) языка(-ов) на государственный язык Российской Федерации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C25C6" w14:textId="77777777" w:rsidR="7778324F" w:rsidRPr="00263356" w:rsidRDefault="7778324F" w:rsidP="7778324F">
            <w:pPr>
              <w:ind w:firstLine="13"/>
              <w:jc w:val="center"/>
              <w:rPr>
                <w:sz w:val="20"/>
                <w:szCs w:val="20"/>
              </w:rPr>
            </w:pPr>
            <w:r w:rsidRPr="00263356">
              <w:rPr>
                <w:sz w:val="20"/>
                <w:szCs w:val="20"/>
              </w:rPr>
              <w:t>УК(У)-4.2З1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21C63" w14:textId="77777777" w:rsidR="7778324F" w:rsidRPr="00263356" w:rsidRDefault="7778324F" w:rsidP="7778324F">
            <w:pPr>
              <w:ind w:firstLine="13"/>
              <w:jc w:val="both"/>
              <w:rPr>
                <w:sz w:val="20"/>
                <w:szCs w:val="20"/>
              </w:rPr>
            </w:pPr>
            <w:r w:rsidRPr="00263356">
              <w:rPr>
                <w:sz w:val="20"/>
                <w:szCs w:val="20"/>
              </w:rPr>
              <w:t>Знает лексические единицы, грамматические конструкции, синтаксические структуры, морфологические и орфографические особенности иностранного(-ых) языка(-ов</w:t>
            </w:r>
            <w:r w:rsidRPr="00263356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 w:rsidRPr="00263356">
              <w:rPr>
                <w:sz w:val="20"/>
                <w:szCs w:val="20"/>
              </w:rPr>
              <w:t xml:space="preserve"> для осуществления устной и письменной коммуникации в социокультурной, социально-бытовой и общепрофессиональной сферах общения</w:t>
            </w:r>
          </w:p>
        </w:tc>
      </w:tr>
      <w:tr w:rsidR="7778324F" w:rsidRPr="00263356" w14:paraId="62D67B91" w14:textId="77777777" w:rsidTr="0051311A">
        <w:trPr>
          <w:trHeight w:val="300"/>
        </w:trPr>
        <w:tc>
          <w:tcPr>
            <w:tcW w:w="843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728D63A9" w14:textId="77777777" w:rsidR="008059F3" w:rsidRPr="00263356" w:rsidRDefault="008059F3">
            <w:pPr>
              <w:rPr>
                <w:highlight w:val="yellow"/>
              </w:rPr>
            </w:pPr>
          </w:p>
        </w:tc>
        <w:tc>
          <w:tcPr>
            <w:tcW w:w="1392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35353B3D" w14:textId="77777777" w:rsidR="008059F3" w:rsidRPr="00263356" w:rsidRDefault="008059F3"/>
        </w:tc>
        <w:tc>
          <w:tcPr>
            <w:tcW w:w="1035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562E5BEA" w14:textId="77777777" w:rsidR="008059F3" w:rsidRPr="00263356" w:rsidRDefault="008059F3"/>
        </w:tc>
        <w:tc>
          <w:tcPr>
            <w:tcW w:w="2475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4B890828" w14:textId="77777777" w:rsidR="008059F3" w:rsidRPr="00263356" w:rsidRDefault="008059F3"/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AD2CD" w14:textId="77777777" w:rsidR="7778324F" w:rsidRPr="00263356" w:rsidRDefault="7778324F" w:rsidP="7778324F">
            <w:pPr>
              <w:ind w:firstLine="13"/>
              <w:jc w:val="center"/>
              <w:rPr>
                <w:sz w:val="20"/>
                <w:szCs w:val="20"/>
              </w:rPr>
            </w:pPr>
            <w:r w:rsidRPr="00263356">
              <w:rPr>
                <w:sz w:val="20"/>
                <w:szCs w:val="20"/>
              </w:rPr>
              <w:t>УК(У)-4.2У1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5EE5F" w14:textId="77777777" w:rsidR="7778324F" w:rsidRPr="00263356" w:rsidRDefault="7778324F" w:rsidP="7778324F">
            <w:pPr>
              <w:ind w:firstLine="13"/>
              <w:jc w:val="both"/>
              <w:rPr>
                <w:sz w:val="20"/>
                <w:szCs w:val="20"/>
              </w:rPr>
            </w:pPr>
            <w:r w:rsidRPr="00263356">
              <w:rPr>
                <w:sz w:val="20"/>
                <w:szCs w:val="20"/>
              </w:rPr>
              <w:t>Умеет создавать письменные тексты разного формата (эссе, письмо другу, деловая корреспонденция) по тематике с учётом норм оформления, принятых в стране изучаемого(-ых) языка(-ов) в том числе в электронной среде</w:t>
            </w:r>
          </w:p>
        </w:tc>
      </w:tr>
      <w:tr w:rsidR="7778324F" w:rsidRPr="00263356" w14:paraId="1427E7C2" w14:textId="77777777" w:rsidTr="0051311A">
        <w:trPr>
          <w:trHeight w:val="300"/>
        </w:trPr>
        <w:tc>
          <w:tcPr>
            <w:tcW w:w="843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594F4756" w14:textId="77777777" w:rsidR="008059F3" w:rsidRPr="00263356" w:rsidRDefault="008059F3">
            <w:pPr>
              <w:rPr>
                <w:highlight w:val="yellow"/>
              </w:rPr>
            </w:pPr>
          </w:p>
        </w:tc>
        <w:tc>
          <w:tcPr>
            <w:tcW w:w="1392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51708A07" w14:textId="77777777" w:rsidR="008059F3" w:rsidRPr="00263356" w:rsidRDefault="008059F3"/>
        </w:tc>
        <w:tc>
          <w:tcPr>
            <w:tcW w:w="1035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656C1BF0" w14:textId="77777777" w:rsidR="008059F3" w:rsidRPr="00263356" w:rsidRDefault="008059F3"/>
        </w:tc>
        <w:tc>
          <w:tcPr>
            <w:tcW w:w="2475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7F78A784" w14:textId="77777777" w:rsidR="008059F3" w:rsidRPr="00263356" w:rsidRDefault="008059F3"/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F7148" w14:textId="77777777" w:rsidR="7778324F" w:rsidRPr="00263356" w:rsidRDefault="7778324F" w:rsidP="7778324F">
            <w:pPr>
              <w:ind w:firstLine="13"/>
              <w:jc w:val="center"/>
              <w:rPr>
                <w:sz w:val="20"/>
                <w:szCs w:val="20"/>
              </w:rPr>
            </w:pPr>
            <w:r w:rsidRPr="00263356">
              <w:rPr>
                <w:sz w:val="20"/>
                <w:szCs w:val="20"/>
              </w:rPr>
              <w:t>УК(У)-4.2В1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9BA97" w14:textId="77777777" w:rsidR="7778324F" w:rsidRPr="00263356" w:rsidRDefault="7778324F" w:rsidP="7778324F">
            <w:pPr>
              <w:ind w:firstLine="13"/>
              <w:jc w:val="both"/>
              <w:rPr>
                <w:rFonts w:ascii="Calibri" w:eastAsia="Calibri" w:hAnsi="Calibri" w:cs="Calibri"/>
                <w:color w:val="00B050"/>
                <w:sz w:val="20"/>
                <w:szCs w:val="20"/>
              </w:rPr>
            </w:pPr>
            <w:r w:rsidRPr="00263356">
              <w:rPr>
                <w:sz w:val="20"/>
                <w:szCs w:val="20"/>
              </w:rPr>
              <w:t xml:space="preserve">Владеет навыками извлечения, анализа и обработки информации из </w:t>
            </w:r>
            <w:r w:rsidRPr="00263356">
              <w:rPr>
                <w:sz w:val="20"/>
                <w:szCs w:val="20"/>
              </w:rPr>
              <w:lastRenderedPageBreak/>
              <w:t>устных и письменных текстов (монологического и диалогического характера) социо-культурной, социально-бытовой и обще-профессиональной тематики на иностранном(-ых) языке(-ах) и передачи их содержания на государственном языке Российской Федерации</w:t>
            </w:r>
            <w:r w:rsidRPr="00263356">
              <w:rPr>
                <w:rFonts w:ascii="Calibri" w:eastAsia="Calibri" w:hAnsi="Calibri" w:cs="Calibri"/>
                <w:color w:val="0070C0"/>
                <w:sz w:val="20"/>
                <w:szCs w:val="20"/>
              </w:rPr>
              <w:t xml:space="preserve"> </w:t>
            </w:r>
            <w:r w:rsidRPr="00263356">
              <w:rPr>
                <w:rFonts w:ascii="Calibri" w:eastAsia="Calibri" w:hAnsi="Calibri" w:cs="Calibri"/>
                <w:color w:val="00B050"/>
                <w:sz w:val="20"/>
                <w:szCs w:val="20"/>
              </w:rPr>
              <w:t xml:space="preserve"> </w:t>
            </w:r>
          </w:p>
        </w:tc>
      </w:tr>
      <w:tr w:rsidR="7778324F" w:rsidRPr="009745BE" w14:paraId="79850671" w14:textId="77777777" w:rsidTr="0051311A">
        <w:trPr>
          <w:trHeight w:val="300"/>
        </w:trPr>
        <w:tc>
          <w:tcPr>
            <w:tcW w:w="843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59F2BA18" w14:textId="77777777" w:rsidR="008059F3" w:rsidRPr="009745BE" w:rsidRDefault="008059F3"/>
        </w:tc>
        <w:tc>
          <w:tcPr>
            <w:tcW w:w="1392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4FDA0289" w14:textId="77777777" w:rsidR="008059F3" w:rsidRPr="009745BE" w:rsidRDefault="008059F3"/>
        </w:tc>
        <w:tc>
          <w:tcPr>
            <w:tcW w:w="10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0171C" w14:textId="77777777" w:rsidR="7778324F" w:rsidRPr="009745BE" w:rsidRDefault="7778324F" w:rsidP="7778324F">
            <w:pPr>
              <w:ind w:firstLine="13"/>
              <w:jc w:val="center"/>
              <w:rPr>
                <w:sz w:val="20"/>
                <w:szCs w:val="20"/>
              </w:rPr>
            </w:pPr>
            <w:r w:rsidRPr="009745BE">
              <w:rPr>
                <w:sz w:val="20"/>
                <w:szCs w:val="20"/>
              </w:rPr>
              <w:t>И.УК(У)-4.3</w:t>
            </w:r>
          </w:p>
          <w:p w14:paraId="0DA3891B" w14:textId="77777777" w:rsidR="7778324F" w:rsidRPr="009745BE" w:rsidRDefault="7778324F" w:rsidP="7778324F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24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F9511" w14:textId="77777777" w:rsidR="7778324F" w:rsidRPr="009745BE" w:rsidRDefault="7778324F" w:rsidP="7778324F">
            <w:pPr>
              <w:ind w:firstLine="13"/>
              <w:jc w:val="center"/>
              <w:rPr>
                <w:sz w:val="20"/>
                <w:szCs w:val="20"/>
              </w:rPr>
            </w:pPr>
            <w:r w:rsidRPr="009745BE">
              <w:rPr>
                <w:sz w:val="20"/>
                <w:szCs w:val="20"/>
              </w:rPr>
              <w:t>Использует диалог для сотрудничества на иностранном(-ых) языке(-ах) в ситуациях делового взаимодействия с учетом личности собеседников, их коммуникативно-речевой стратегии и тактики, степени официальности обстановки; формирует и аргументирует собственную оценку основных идей участников диалога (дискуссии) в соответствии с задачами совместной деятельности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6993A" w14:textId="77777777" w:rsidR="7778324F" w:rsidRPr="009745BE" w:rsidRDefault="7778324F" w:rsidP="7778324F">
            <w:pPr>
              <w:ind w:firstLine="13"/>
              <w:jc w:val="center"/>
              <w:rPr>
                <w:sz w:val="20"/>
                <w:szCs w:val="20"/>
              </w:rPr>
            </w:pPr>
            <w:r w:rsidRPr="009745BE">
              <w:rPr>
                <w:sz w:val="20"/>
                <w:szCs w:val="20"/>
              </w:rPr>
              <w:t>УК(У)-4.3З1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0F6B4" w14:textId="77777777" w:rsidR="7778324F" w:rsidRPr="009745BE" w:rsidRDefault="7778324F" w:rsidP="7778324F">
            <w:pPr>
              <w:ind w:firstLine="13"/>
              <w:jc w:val="both"/>
              <w:rPr>
                <w:rFonts w:ascii="Calibri" w:eastAsia="Calibri" w:hAnsi="Calibri" w:cs="Calibri"/>
                <w:color w:val="00B050"/>
                <w:sz w:val="20"/>
                <w:szCs w:val="20"/>
              </w:rPr>
            </w:pPr>
            <w:r w:rsidRPr="009745BE">
              <w:rPr>
                <w:sz w:val="20"/>
                <w:szCs w:val="20"/>
              </w:rPr>
              <w:t xml:space="preserve"> Знает лексические единицы и грамматические структуры для создания устных речевых высказываний на иностранном(-ых) языке(-ах) в том числе в электронной среде</w:t>
            </w:r>
            <w:r w:rsidRPr="009745BE">
              <w:rPr>
                <w:rFonts w:ascii="Calibri" w:eastAsia="Calibri" w:hAnsi="Calibri" w:cs="Calibri"/>
                <w:color w:val="0070C0"/>
                <w:sz w:val="20"/>
                <w:szCs w:val="20"/>
              </w:rPr>
              <w:t xml:space="preserve"> </w:t>
            </w:r>
            <w:r w:rsidRPr="009745BE">
              <w:rPr>
                <w:rFonts w:ascii="Calibri" w:eastAsia="Calibri" w:hAnsi="Calibri" w:cs="Calibri"/>
                <w:color w:val="00B050"/>
                <w:sz w:val="20"/>
                <w:szCs w:val="20"/>
              </w:rPr>
              <w:t xml:space="preserve"> </w:t>
            </w:r>
          </w:p>
        </w:tc>
      </w:tr>
      <w:tr w:rsidR="7778324F" w:rsidRPr="009745BE" w14:paraId="62EB23A1" w14:textId="77777777" w:rsidTr="0051311A">
        <w:trPr>
          <w:trHeight w:val="300"/>
        </w:trPr>
        <w:tc>
          <w:tcPr>
            <w:tcW w:w="843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7F551FF2" w14:textId="77777777" w:rsidR="008059F3" w:rsidRPr="009745BE" w:rsidRDefault="008059F3"/>
        </w:tc>
        <w:tc>
          <w:tcPr>
            <w:tcW w:w="1392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7FB793B3" w14:textId="77777777" w:rsidR="008059F3" w:rsidRPr="009745BE" w:rsidRDefault="008059F3"/>
        </w:tc>
        <w:tc>
          <w:tcPr>
            <w:tcW w:w="1035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40AA45EB" w14:textId="77777777" w:rsidR="008059F3" w:rsidRPr="009745BE" w:rsidRDefault="008059F3"/>
        </w:tc>
        <w:tc>
          <w:tcPr>
            <w:tcW w:w="2475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5F492701" w14:textId="77777777" w:rsidR="008059F3" w:rsidRPr="009745BE" w:rsidRDefault="008059F3"/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A3B04" w14:textId="77777777" w:rsidR="7778324F" w:rsidRPr="009745BE" w:rsidRDefault="7778324F" w:rsidP="7778324F">
            <w:pPr>
              <w:ind w:firstLine="13"/>
              <w:jc w:val="center"/>
              <w:rPr>
                <w:sz w:val="20"/>
                <w:szCs w:val="20"/>
              </w:rPr>
            </w:pPr>
            <w:r w:rsidRPr="009745BE">
              <w:rPr>
                <w:sz w:val="20"/>
                <w:szCs w:val="20"/>
              </w:rPr>
              <w:t>УК(У)-4.3У1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6C046" w14:textId="77777777" w:rsidR="7778324F" w:rsidRPr="009745BE" w:rsidRDefault="7778324F" w:rsidP="7778324F">
            <w:pPr>
              <w:ind w:firstLine="13"/>
              <w:rPr>
                <w:sz w:val="20"/>
                <w:szCs w:val="20"/>
              </w:rPr>
            </w:pPr>
            <w:r w:rsidRPr="009745BE">
              <w:rPr>
                <w:sz w:val="20"/>
                <w:szCs w:val="20"/>
              </w:rPr>
              <w:t>Умеет логически верно, аргументировано и ясно строить устную речь на иностранном(-ых) языке(-ах), делает выводы</w:t>
            </w:r>
          </w:p>
        </w:tc>
      </w:tr>
      <w:tr w:rsidR="7778324F" w:rsidRPr="009745BE" w14:paraId="7DD0580B" w14:textId="77777777" w:rsidTr="0051311A">
        <w:trPr>
          <w:trHeight w:val="300"/>
        </w:trPr>
        <w:tc>
          <w:tcPr>
            <w:tcW w:w="843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71C2CE66" w14:textId="77777777" w:rsidR="008059F3" w:rsidRPr="009745BE" w:rsidRDefault="008059F3"/>
        </w:tc>
        <w:tc>
          <w:tcPr>
            <w:tcW w:w="1392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59750302" w14:textId="77777777" w:rsidR="008059F3" w:rsidRPr="009745BE" w:rsidRDefault="008059F3"/>
        </w:tc>
        <w:tc>
          <w:tcPr>
            <w:tcW w:w="1035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7901498D" w14:textId="77777777" w:rsidR="008059F3" w:rsidRPr="009745BE" w:rsidRDefault="008059F3"/>
        </w:tc>
        <w:tc>
          <w:tcPr>
            <w:tcW w:w="2475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416FA0A8" w14:textId="77777777" w:rsidR="008059F3" w:rsidRPr="009745BE" w:rsidRDefault="008059F3"/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31F60" w14:textId="77777777" w:rsidR="7778324F" w:rsidRPr="009745BE" w:rsidRDefault="7778324F" w:rsidP="7778324F">
            <w:pPr>
              <w:ind w:firstLine="13"/>
              <w:jc w:val="center"/>
              <w:rPr>
                <w:sz w:val="20"/>
                <w:szCs w:val="20"/>
              </w:rPr>
            </w:pPr>
            <w:r w:rsidRPr="009745BE">
              <w:rPr>
                <w:sz w:val="20"/>
                <w:szCs w:val="20"/>
              </w:rPr>
              <w:t>УК(У)-4.3В1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7979E" w14:textId="77777777" w:rsidR="7778324F" w:rsidRPr="009745BE" w:rsidRDefault="7778324F" w:rsidP="7778324F">
            <w:pPr>
              <w:ind w:firstLine="13"/>
              <w:jc w:val="both"/>
              <w:rPr>
                <w:sz w:val="20"/>
                <w:szCs w:val="20"/>
              </w:rPr>
            </w:pPr>
            <w:r w:rsidRPr="009745BE">
              <w:rPr>
                <w:sz w:val="20"/>
                <w:szCs w:val="20"/>
              </w:rPr>
              <w:t>Владеет стратегиями ведения корректной устной и письменной коммуникации на иностранном(-ых) языке(-ах) в том числе в электронной среде</w:t>
            </w:r>
          </w:p>
        </w:tc>
      </w:tr>
    </w:tbl>
    <w:p w14:paraId="3CCEA16C" w14:textId="77777777" w:rsidR="7778324F" w:rsidRPr="009745BE" w:rsidRDefault="7778324F" w:rsidP="7778324F">
      <w:pPr>
        <w:pStyle w:val="ae"/>
        <w:ind w:firstLine="567"/>
        <w:jc w:val="both"/>
        <w:rPr>
          <w:bCs/>
          <w:szCs w:val="32"/>
        </w:rPr>
      </w:pPr>
    </w:p>
    <w:p w14:paraId="5E1376C9" w14:textId="77777777" w:rsidR="00817483" w:rsidRPr="009745BE" w:rsidRDefault="00817483" w:rsidP="001F6FC3">
      <w:pPr>
        <w:pStyle w:val="ae"/>
        <w:contextualSpacing/>
        <w:jc w:val="center"/>
        <w:rPr>
          <w:sz w:val="24"/>
          <w:szCs w:val="24"/>
        </w:rPr>
      </w:pPr>
      <w:r w:rsidRPr="009745BE">
        <w:rPr>
          <w:sz w:val="24"/>
          <w:szCs w:val="24"/>
        </w:rPr>
        <w:t xml:space="preserve">2. </w:t>
      </w:r>
      <w:r w:rsidR="003A504A" w:rsidRPr="009745BE">
        <w:rPr>
          <w:sz w:val="24"/>
          <w:szCs w:val="24"/>
        </w:rPr>
        <w:t>Место</w:t>
      </w:r>
      <w:r w:rsidR="003359A6" w:rsidRPr="009745BE">
        <w:rPr>
          <w:sz w:val="24"/>
          <w:szCs w:val="24"/>
        </w:rPr>
        <w:t xml:space="preserve"> </w:t>
      </w:r>
      <w:r w:rsidR="003A504A" w:rsidRPr="009745BE">
        <w:rPr>
          <w:sz w:val="24"/>
          <w:szCs w:val="24"/>
        </w:rPr>
        <w:t>дисциплины в структуре ООП</w:t>
      </w:r>
    </w:p>
    <w:p w14:paraId="2BC0F2F5" w14:textId="77777777" w:rsidR="00A43CD6" w:rsidRPr="009745BE" w:rsidRDefault="00C373B1" w:rsidP="001F6FC3">
      <w:pPr>
        <w:tabs>
          <w:tab w:val="left" w:pos="567"/>
        </w:tabs>
        <w:ind w:firstLine="567"/>
        <w:contextualSpacing/>
        <w:jc w:val="both"/>
      </w:pPr>
      <w:r w:rsidRPr="009745BE">
        <w:t>Дисциплина относится к базовой части Блока 1 учебного плана образовательной программы.</w:t>
      </w:r>
    </w:p>
    <w:p w14:paraId="24357719" w14:textId="77777777" w:rsidR="009D2F2F" w:rsidRPr="009745BE" w:rsidRDefault="009D2F2F">
      <w:pPr>
        <w:shd w:val="clear" w:color="auto" w:fill="FFFFFF"/>
        <w:jc w:val="both"/>
        <w:rPr>
          <w:color w:val="000000"/>
          <w:spacing w:val="-8"/>
        </w:rPr>
      </w:pPr>
    </w:p>
    <w:p w14:paraId="3226C89C" w14:textId="77777777" w:rsidR="0048128F" w:rsidRPr="009745BE" w:rsidRDefault="0048128F" w:rsidP="003B56F2">
      <w:pPr>
        <w:pStyle w:val="ae"/>
        <w:spacing w:line="360" w:lineRule="auto"/>
        <w:jc w:val="center"/>
        <w:rPr>
          <w:sz w:val="24"/>
          <w:szCs w:val="24"/>
        </w:rPr>
      </w:pPr>
      <w:r w:rsidRPr="009745BE">
        <w:rPr>
          <w:sz w:val="24"/>
          <w:szCs w:val="24"/>
        </w:rPr>
        <w:t>3. Планируемые результаты обучения по дисциплине</w:t>
      </w:r>
      <w:r w:rsidRPr="009745BE">
        <w:t xml:space="preserve"> </w:t>
      </w:r>
    </w:p>
    <w:p w14:paraId="14EAC9F0" w14:textId="77777777" w:rsidR="0048128F" w:rsidRPr="009745BE" w:rsidRDefault="7778324F" w:rsidP="0048128F">
      <w:pPr>
        <w:ind w:firstLine="600"/>
        <w:jc w:val="both"/>
      </w:pPr>
      <w:r w:rsidRPr="009745BE">
        <w:t>После успешного освоения дисциплины будут сформированы результаты обучения:</w:t>
      </w:r>
    </w:p>
    <w:p w14:paraId="0E51B7AF" w14:textId="77777777" w:rsidR="7778324F" w:rsidRPr="009745BE" w:rsidRDefault="7778324F" w:rsidP="7778324F">
      <w:pPr>
        <w:ind w:firstLine="600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23"/>
        <w:gridCol w:w="7197"/>
        <w:gridCol w:w="1510"/>
      </w:tblGrid>
      <w:tr w:rsidR="7778324F" w:rsidRPr="009745BE" w14:paraId="1105FF9F" w14:textId="77777777" w:rsidTr="7778324F">
        <w:tc>
          <w:tcPr>
            <w:tcW w:w="8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EDED" w:themeFill="accent3" w:themeFillTint="33"/>
          </w:tcPr>
          <w:p w14:paraId="70007097" w14:textId="77777777" w:rsidR="7778324F" w:rsidRPr="009745BE" w:rsidRDefault="7778324F" w:rsidP="7778324F">
            <w:pPr>
              <w:ind w:firstLine="11"/>
              <w:jc w:val="center"/>
              <w:rPr>
                <w:color w:val="000000" w:themeColor="text1"/>
                <w:sz w:val="20"/>
                <w:szCs w:val="20"/>
              </w:rPr>
            </w:pPr>
            <w:r w:rsidRPr="009745BE">
              <w:rPr>
                <w:b/>
                <w:bCs/>
                <w:color w:val="000000" w:themeColor="text1"/>
                <w:sz w:val="20"/>
                <w:szCs w:val="20"/>
              </w:rPr>
              <w:t>Планируемые результаты обучения по дисциплине</w:t>
            </w:r>
          </w:p>
        </w:tc>
        <w:tc>
          <w:tcPr>
            <w:tcW w:w="1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EDED" w:themeFill="accent3" w:themeFillTint="33"/>
          </w:tcPr>
          <w:p w14:paraId="5BEC3DA6" w14:textId="77777777" w:rsidR="7778324F" w:rsidRPr="009745BE" w:rsidRDefault="7778324F" w:rsidP="7778324F">
            <w:pPr>
              <w:ind w:firstLine="11"/>
              <w:jc w:val="center"/>
              <w:rPr>
                <w:color w:val="000000" w:themeColor="text1"/>
                <w:sz w:val="20"/>
                <w:szCs w:val="20"/>
              </w:rPr>
            </w:pPr>
            <w:r w:rsidRPr="009745BE">
              <w:rPr>
                <w:b/>
                <w:bCs/>
                <w:color w:val="000000" w:themeColor="text1"/>
                <w:sz w:val="20"/>
                <w:szCs w:val="20"/>
              </w:rPr>
              <w:t>Индикатор достижения компетенция</w:t>
            </w:r>
          </w:p>
        </w:tc>
      </w:tr>
      <w:tr w:rsidR="7778324F" w:rsidRPr="009745BE" w14:paraId="2A665320" w14:textId="77777777" w:rsidTr="7778324F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EDED" w:themeFill="accent3" w:themeFillTint="33"/>
          </w:tcPr>
          <w:p w14:paraId="2E2C22F9" w14:textId="77777777" w:rsidR="7778324F" w:rsidRPr="009745BE" w:rsidRDefault="7778324F" w:rsidP="7778324F">
            <w:pPr>
              <w:ind w:firstLine="11"/>
              <w:jc w:val="center"/>
              <w:rPr>
                <w:color w:val="000000" w:themeColor="text1"/>
                <w:sz w:val="20"/>
                <w:szCs w:val="20"/>
              </w:rPr>
            </w:pPr>
            <w:r w:rsidRPr="009745BE">
              <w:rPr>
                <w:b/>
                <w:bCs/>
                <w:color w:val="000000" w:themeColor="text1"/>
                <w:sz w:val="20"/>
                <w:szCs w:val="20"/>
              </w:rPr>
              <w:t>Код</w:t>
            </w:r>
          </w:p>
        </w:tc>
        <w:tc>
          <w:tcPr>
            <w:tcW w:w="7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EDED" w:themeFill="accent3" w:themeFillTint="33"/>
          </w:tcPr>
          <w:p w14:paraId="6E466460" w14:textId="77777777" w:rsidR="7778324F" w:rsidRPr="009745BE" w:rsidRDefault="7778324F" w:rsidP="7778324F">
            <w:pPr>
              <w:ind w:firstLine="11"/>
              <w:jc w:val="center"/>
              <w:rPr>
                <w:color w:val="000000" w:themeColor="text1"/>
                <w:sz w:val="20"/>
                <w:szCs w:val="20"/>
              </w:rPr>
            </w:pPr>
            <w:r w:rsidRPr="009745BE">
              <w:rPr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510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1D85A060" w14:textId="77777777" w:rsidR="008059F3" w:rsidRPr="009745BE" w:rsidRDefault="008059F3"/>
        </w:tc>
      </w:tr>
      <w:tr w:rsidR="7778324F" w:rsidRPr="009745BE" w14:paraId="6FDC9237" w14:textId="77777777" w:rsidTr="7778324F">
        <w:trPr>
          <w:trHeight w:val="405"/>
        </w:trPr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FBAB5" w14:textId="77777777" w:rsidR="7778324F" w:rsidRPr="009745BE" w:rsidRDefault="7778324F" w:rsidP="7778324F">
            <w:pPr>
              <w:rPr>
                <w:color w:val="000000" w:themeColor="text1"/>
                <w:sz w:val="20"/>
                <w:szCs w:val="20"/>
              </w:rPr>
            </w:pPr>
            <w:r w:rsidRPr="009745BE">
              <w:rPr>
                <w:color w:val="000000" w:themeColor="text1"/>
                <w:sz w:val="20"/>
                <w:szCs w:val="20"/>
              </w:rPr>
              <w:t>РД-1</w:t>
            </w:r>
          </w:p>
        </w:tc>
        <w:tc>
          <w:tcPr>
            <w:tcW w:w="7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A818D" w14:textId="77777777" w:rsidR="7778324F" w:rsidRPr="009745BE" w:rsidRDefault="7778324F" w:rsidP="7778324F">
            <w:pPr>
              <w:tabs>
                <w:tab w:val="left" w:pos="567"/>
              </w:tabs>
              <w:rPr>
                <w:rFonts w:ascii="MS Mincho" w:eastAsia="MS Mincho" w:hAnsi="MS Mincho" w:cs="MS Mincho"/>
                <w:color w:val="000000" w:themeColor="text1"/>
                <w:sz w:val="20"/>
                <w:szCs w:val="20"/>
              </w:rPr>
            </w:pPr>
            <w:r w:rsidRPr="009745BE">
              <w:rPr>
                <w:color w:val="000000" w:themeColor="text1"/>
                <w:sz w:val="20"/>
                <w:szCs w:val="20"/>
              </w:rPr>
              <w:t>Находит, извлекает, анализирует, интерпретирует и излагает устно или письменно информацию с использованием иностранного(-ых) языка(-ов</w:t>
            </w:r>
            <w:r w:rsidRPr="009745BE">
              <w:rPr>
                <w:rFonts w:ascii="MS Mincho" w:eastAsia="MS Mincho" w:hAnsi="MS Mincho" w:cs="MS Mincho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8E938" w14:textId="77777777" w:rsidR="7778324F" w:rsidRPr="009745BE" w:rsidRDefault="7778324F" w:rsidP="777832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745BE">
              <w:rPr>
                <w:color w:val="000000" w:themeColor="text1"/>
                <w:sz w:val="20"/>
                <w:szCs w:val="20"/>
              </w:rPr>
              <w:t>И.УК(У)-4.1З1</w:t>
            </w:r>
          </w:p>
          <w:p w14:paraId="3727F1DF" w14:textId="77777777" w:rsidR="7778324F" w:rsidRPr="009745BE" w:rsidRDefault="7778324F" w:rsidP="000F4B18">
            <w:pPr>
              <w:rPr>
                <w:color w:val="000000" w:themeColor="text1"/>
                <w:sz w:val="20"/>
                <w:szCs w:val="20"/>
              </w:rPr>
            </w:pPr>
            <w:r w:rsidRPr="009745BE">
              <w:rPr>
                <w:color w:val="000000" w:themeColor="text1"/>
                <w:sz w:val="20"/>
                <w:szCs w:val="20"/>
              </w:rPr>
              <w:t>И.УК(У)-.1У1</w:t>
            </w:r>
          </w:p>
          <w:p w14:paraId="1276BA7A" w14:textId="77777777" w:rsidR="7778324F" w:rsidRPr="009745BE" w:rsidRDefault="7778324F" w:rsidP="000F4B18">
            <w:pPr>
              <w:rPr>
                <w:color w:val="000000" w:themeColor="text1"/>
                <w:sz w:val="20"/>
                <w:szCs w:val="20"/>
              </w:rPr>
            </w:pPr>
            <w:r w:rsidRPr="009745BE">
              <w:rPr>
                <w:color w:val="000000" w:themeColor="text1"/>
                <w:sz w:val="20"/>
                <w:szCs w:val="20"/>
              </w:rPr>
              <w:t>И.УК(У)-.1В1</w:t>
            </w:r>
          </w:p>
        </w:tc>
      </w:tr>
      <w:tr w:rsidR="7778324F" w:rsidRPr="009745BE" w14:paraId="6E4411DA" w14:textId="77777777" w:rsidTr="7778324F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23526" w14:textId="77777777" w:rsidR="7778324F" w:rsidRPr="009745BE" w:rsidRDefault="7778324F" w:rsidP="7778324F">
            <w:pPr>
              <w:rPr>
                <w:color w:val="000000" w:themeColor="text1"/>
                <w:sz w:val="20"/>
                <w:szCs w:val="20"/>
              </w:rPr>
            </w:pPr>
            <w:r w:rsidRPr="009745BE">
              <w:rPr>
                <w:color w:val="000000" w:themeColor="text1"/>
                <w:sz w:val="20"/>
                <w:szCs w:val="20"/>
              </w:rPr>
              <w:t>РД-2</w:t>
            </w:r>
          </w:p>
        </w:tc>
        <w:tc>
          <w:tcPr>
            <w:tcW w:w="7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DE5AC" w14:textId="77777777" w:rsidR="7778324F" w:rsidRPr="009745BE" w:rsidRDefault="7778324F" w:rsidP="7778324F">
            <w:pPr>
              <w:tabs>
                <w:tab w:val="left" w:pos="567"/>
              </w:tabs>
              <w:rPr>
                <w:color w:val="000000" w:themeColor="text1"/>
                <w:sz w:val="20"/>
                <w:szCs w:val="20"/>
              </w:rPr>
            </w:pPr>
            <w:r w:rsidRPr="009745BE">
              <w:rPr>
                <w:color w:val="000000" w:themeColor="text1"/>
                <w:sz w:val="20"/>
                <w:szCs w:val="20"/>
              </w:rPr>
              <w:t>Владеет письменной речью на уровне, необходимом и достаточном для осуществления письменной коммуникации на иностранном(-ых) языке(-ах)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0BC7F" w14:textId="77777777" w:rsidR="7778324F" w:rsidRPr="009745BE" w:rsidRDefault="7778324F" w:rsidP="777832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745BE">
              <w:rPr>
                <w:color w:val="000000" w:themeColor="text1"/>
                <w:sz w:val="20"/>
                <w:szCs w:val="20"/>
              </w:rPr>
              <w:t>И.УК(У)-4.2З1</w:t>
            </w:r>
          </w:p>
          <w:p w14:paraId="654C12C6" w14:textId="77777777" w:rsidR="7778324F" w:rsidRPr="009745BE" w:rsidRDefault="7778324F" w:rsidP="777832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745BE">
              <w:rPr>
                <w:color w:val="000000" w:themeColor="text1"/>
                <w:sz w:val="20"/>
                <w:szCs w:val="20"/>
              </w:rPr>
              <w:t>И.УК(У)-.2У1</w:t>
            </w:r>
          </w:p>
          <w:p w14:paraId="32793070" w14:textId="77777777" w:rsidR="7778324F" w:rsidRPr="009745BE" w:rsidRDefault="7778324F" w:rsidP="000F4B1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745BE">
              <w:rPr>
                <w:color w:val="000000" w:themeColor="text1"/>
                <w:sz w:val="20"/>
                <w:szCs w:val="20"/>
              </w:rPr>
              <w:t>И.УК(У)-.2В1</w:t>
            </w:r>
          </w:p>
        </w:tc>
      </w:tr>
      <w:tr w:rsidR="7778324F" w:rsidRPr="009745BE" w14:paraId="46723608" w14:textId="77777777" w:rsidTr="7778324F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DB7E1" w14:textId="77777777" w:rsidR="7778324F" w:rsidRPr="009745BE" w:rsidRDefault="7778324F" w:rsidP="7778324F">
            <w:pPr>
              <w:rPr>
                <w:color w:val="000000" w:themeColor="text1"/>
                <w:sz w:val="20"/>
                <w:szCs w:val="20"/>
              </w:rPr>
            </w:pPr>
            <w:r w:rsidRPr="009745BE">
              <w:rPr>
                <w:color w:val="000000" w:themeColor="text1"/>
                <w:sz w:val="20"/>
                <w:szCs w:val="20"/>
              </w:rPr>
              <w:t>РД -3</w:t>
            </w:r>
          </w:p>
        </w:tc>
        <w:tc>
          <w:tcPr>
            <w:tcW w:w="7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40AEE" w14:textId="77777777" w:rsidR="7778324F" w:rsidRPr="009745BE" w:rsidRDefault="7778324F" w:rsidP="7778324F">
            <w:pPr>
              <w:tabs>
                <w:tab w:val="left" w:pos="567"/>
              </w:tabs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9745BE">
              <w:rPr>
                <w:color w:val="000000" w:themeColor="text1"/>
                <w:sz w:val="20"/>
                <w:szCs w:val="20"/>
              </w:rPr>
              <w:t>Владеет иноязычной устной речью на уровне, необходимом и достаточном для решения социально-коммуникативных задач в наиболее типичных ситуациях социально-бытовой и учебно-профессиональной сферы общения стран изучаемого(-ых) языка(-ов</w:t>
            </w:r>
            <w:r w:rsidRPr="009745BE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41E49" w14:textId="77777777" w:rsidR="7778324F" w:rsidRPr="009745BE" w:rsidRDefault="7778324F" w:rsidP="777832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745BE">
              <w:rPr>
                <w:color w:val="000000" w:themeColor="text1"/>
                <w:sz w:val="20"/>
                <w:szCs w:val="20"/>
              </w:rPr>
              <w:t>И.УК(У)-4.3З1 И.УК(У)-.3У1</w:t>
            </w:r>
          </w:p>
          <w:p w14:paraId="785A977B" w14:textId="77777777" w:rsidR="7778324F" w:rsidRPr="009745BE" w:rsidRDefault="000F4B18" w:rsidP="000F4B18">
            <w:pPr>
              <w:rPr>
                <w:color w:val="000000" w:themeColor="text1"/>
                <w:sz w:val="20"/>
                <w:szCs w:val="20"/>
              </w:rPr>
            </w:pPr>
            <w:r w:rsidRPr="009745BE">
              <w:rPr>
                <w:color w:val="000000" w:themeColor="text1"/>
                <w:sz w:val="20"/>
                <w:szCs w:val="20"/>
              </w:rPr>
              <w:t xml:space="preserve"> </w:t>
            </w:r>
            <w:r w:rsidR="7778324F" w:rsidRPr="009745BE">
              <w:rPr>
                <w:color w:val="000000" w:themeColor="text1"/>
                <w:sz w:val="20"/>
                <w:szCs w:val="20"/>
              </w:rPr>
              <w:t>И.УК(У)-.3В1</w:t>
            </w:r>
          </w:p>
        </w:tc>
      </w:tr>
    </w:tbl>
    <w:p w14:paraId="268F9D8F" w14:textId="77777777" w:rsidR="7778324F" w:rsidRPr="009745BE" w:rsidRDefault="7778324F" w:rsidP="7778324F">
      <w:pPr>
        <w:ind w:firstLine="600"/>
        <w:jc w:val="both"/>
      </w:pPr>
    </w:p>
    <w:p w14:paraId="6E9C49D1" w14:textId="77777777" w:rsidR="00C373B1" w:rsidRPr="009745BE" w:rsidRDefault="00C373B1" w:rsidP="00CD59B6">
      <w:pPr>
        <w:tabs>
          <w:tab w:val="center" w:pos="4677"/>
          <w:tab w:val="left" w:pos="7380"/>
        </w:tabs>
        <w:spacing w:before="120" w:after="240"/>
        <w:jc w:val="both"/>
        <w:rPr>
          <w:color w:val="000000"/>
        </w:rPr>
      </w:pPr>
      <w:r w:rsidRPr="009745BE">
        <w:t>Оценочные мероприятия текущего контроля и промежуточной аттестации представлены в календарном рейтинг-плане дисциплины.</w:t>
      </w:r>
    </w:p>
    <w:p w14:paraId="7CC8D314" w14:textId="77777777" w:rsidR="00E5112C" w:rsidRPr="009745BE" w:rsidRDefault="00E5112C" w:rsidP="00D8255A">
      <w:pPr>
        <w:widowControl w:val="0"/>
        <w:shd w:val="clear" w:color="auto" w:fill="FFFFFF"/>
        <w:tabs>
          <w:tab w:val="left" w:pos="567"/>
        </w:tabs>
        <w:jc w:val="center"/>
        <w:rPr>
          <w:b/>
          <w:color w:val="000000"/>
          <w:lang w:eastAsia="ru-RU"/>
        </w:rPr>
      </w:pPr>
    </w:p>
    <w:p w14:paraId="3F56A5B8" w14:textId="77777777" w:rsidR="00E5112C" w:rsidRPr="009745BE" w:rsidRDefault="00E5112C" w:rsidP="00D8255A">
      <w:pPr>
        <w:widowControl w:val="0"/>
        <w:shd w:val="clear" w:color="auto" w:fill="FFFFFF"/>
        <w:tabs>
          <w:tab w:val="left" w:pos="567"/>
        </w:tabs>
        <w:jc w:val="center"/>
        <w:rPr>
          <w:b/>
          <w:color w:val="000000"/>
          <w:lang w:eastAsia="ru-RU"/>
        </w:rPr>
      </w:pPr>
    </w:p>
    <w:p w14:paraId="7A205CA1" w14:textId="77777777" w:rsidR="00E5112C" w:rsidRPr="009745BE" w:rsidRDefault="00E5112C" w:rsidP="00D8255A">
      <w:pPr>
        <w:widowControl w:val="0"/>
        <w:shd w:val="clear" w:color="auto" w:fill="FFFFFF"/>
        <w:tabs>
          <w:tab w:val="left" w:pos="567"/>
        </w:tabs>
        <w:jc w:val="center"/>
        <w:rPr>
          <w:b/>
          <w:color w:val="000000"/>
          <w:lang w:eastAsia="ru-RU"/>
        </w:rPr>
      </w:pPr>
    </w:p>
    <w:p w14:paraId="468E960E" w14:textId="77777777" w:rsidR="00E5112C" w:rsidRPr="009745BE" w:rsidRDefault="00E5112C" w:rsidP="00D8255A">
      <w:pPr>
        <w:widowControl w:val="0"/>
        <w:shd w:val="clear" w:color="auto" w:fill="FFFFFF"/>
        <w:tabs>
          <w:tab w:val="left" w:pos="567"/>
        </w:tabs>
        <w:jc w:val="center"/>
        <w:rPr>
          <w:b/>
          <w:color w:val="000000"/>
          <w:lang w:eastAsia="ru-RU"/>
        </w:rPr>
      </w:pPr>
    </w:p>
    <w:p w14:paraId="671F83CE" w14:textId="77777777" w:rsidR="009745BE" w:rsidRDefault="009745BE" w:rsidP="00D8255A">
      <w:pPr>
        <w:widowControl w:val="0"/>
        <w:shd w:val="clear" w:color="auto" w:fill="FFFFFF"/>
        <w:tabs>
          <w:tab w:val="left" w:pos="567"/>
        </w:tabs>
        <w:jc w:val="center"/>
        <w:rPr>
          <w:b/>
          <w:color w:val="000000"/>
          <w:lang w:eastAsia="ru-RU"/>
        </w:rPr>
      </w:pPr>
    </w:p>
    <w:p w14:paraId="3F10652E" w14:textId="77777777" w:rsidR="007558C3" w:rsidRPr="00263356" w:rsidRDefault="007558C3" w:rsidP="00D8255A">
      <w:pPr>
        <w:widowControl w:val="0"/>
        <w:shd w:val="clear" w:color="auto" w:fill="FFFFFF"/>
        <w:tabs>
          <w:tab w:val="left" w:pos="567"/>
        </w:tabs>
        <w:jc w:val="center"/>
        <w:rPr>
          <w:b/>
          <w:color w:val="000000"/>
          <w:lang w:eastAsia="ru-RU"/>
        </w:rPr>
      </w:pPr>
      <w:r w:rsidRPr="00263356">
        <w:rPr>
          <w:b/>
          <w:color w:val="000000"/>
          <w:lang w:eastAsia="ru-RU"/>
        </w:rPr>
        <w:t>4. С</w:t>
      </w:r>
      <w:r w:rsidR="00C373B1" w:rsidRPr="00263356">
        <w:rPr>
          <w:b/>
          <w:color w:val="000000"/>
          <w:lang w:eastAsia="ru-RU"/>
        </w:rPr>
        <w:t>труктура и содержание дисциплины</w:t>
      </w:r>
    </w:p>
    <w:p w14:paraId="73066C66" w14:textId="77777777" w:rsidR="00D8255A" w:rsidRPr="00263356" w:rsidRDefault="00D8255A" w:rsidP="00D8255A">
      <w:pPr>
        <w:widowControl w:val="0"/>
        <w:shd w:val="clear" w:color="auto" w:fill="FFFFFF"/>
        <w:tabs>
          <w:tab w:val="left" w:pos="567"/>
        </w:tabs>
        <w:jc w:val="center"/>
        <w:rPr>
          <w:b/>
          <w:color w:val="000000"/>
          <w:lang w:eastAsia="ru-RU"/>
        </w:rPr>
      </w:pPr>
      <w:r w:rsidRPr="00263356">
        <w:rPr>
          <w:rFonts w:eastAsia="Cambria"/>
          <w:b/>
        </w:rPr>
        <w:t>Основные виды учебной деятельности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1417"/>
        <w:gridCol w:w="3119"/>
        <w:gridCol w:w="1559"/>
      </w:tblGrid>
      <w:tr w:rsidR="00D8255A" w:rsidRPr="00263356" w14:paraId="524BCC78" w14:textId="77777777" w:rsidTr="7778324F">
        <w:tc>
          <w:tcPr>
            <w:tcW w:w="3828" w:type="dxa"/>
            <w:shd w:val="clear" w:color="auto" w:fill="auto"/>
          </w:tcPr>
          <w:p w14:paraId="58798B53" w14:textId="77777777" w:rsidR="00D8255A" w:rsidRPr="00263356" w:rsidRDefault="00D8255A" w:rsidP="00E9255A">
            <w:pPr>
              <w:jc w:val="center"/>
              <w:rPr>
                <w:b/>
                <w:sz w:val="16"/>
              </w:rPr>
            </w:pPr>
            <w:r w:rsidRPr="00263356">
              <w:rPr>
                <w:b/>
                <w:sz w:val="16"/>
              </w:rPr>
              <w:t>Разделы дисциплины</w:t>
            </w:r>
          </w:p>
        </w:tc>
        <w:tc>
          <w:tcPr>
            <w:tcW w:w="1417" w:type="dxa"/>
          </w:tcPr>
          <w:p w14:paraId="49E2DC2C" w14:textId="77777777" w:rsidR="00D8255A" w:rsidRPr="00263356" w:rsidRDefault="00D8255A" w:rsidP="00E9255A">
            <w:pPr>
              <w:jc w:val="center"/>
              <w:rPr>
                <w:b/>
                <w:sz w:val="16"/>
              </w:rPr>
            </w:pPr>
            <w:r w:rsidRPr="00263356">
              <w:rPr>
                <w:b/>
                <w:sz w:val="16"/>
              </w:rPr>
              <w:t>Формируемый результат обучения по дисциплине</w:t>
            </w:r>
          </w:p>
        </w:tc>
        <w:tc>
          <w:tcPr>
            <w:tcW w:w="3119" w:type="dxa"/>
            <w:shd w:val="clear" w:color="auto" w:fill="auto"/>
          </w:tcPr>
          <w:p w14:paraId="1F2568D7" w14:textId="77777777" w:rsidR="00D8255A" w:rsidRPr="00263356" w:rsidRDefault="00D8255A" w:rsidP="00E9255A">
            <w:pPr>
              <w:jc w:val="center"/>
              <w:rPr>
                <w:b/>
                <w:sz w:val="16"/>
              </w:rPr>
            </w:pPr>
            <w:r w:rsidRPr="00263356">
              <w:rPr>
                <w:b/>
                <w:sz w:val="16"/>
              </w:rPr>
              <w:t>Виды учебной деятельности</w:t>
            </w:r>
          </w:p>
        </w:tc>
        <w:tc>
          <w:tcPr>
            <w:tcW w:w="1559" w:type="dxa"/>
            <w:shd w:val="clear" w:color="auto" w:fill="auto"/>
          </w:tcPr>
          <w:p w14:paraId="7933C64F" w14:textId="77777777" w:rsidR="00D8255A" w:rsidRPr="00263356" w:rsidRDefault="00D8255A" w:rsidP="00E9255A">
            <w:pPr>
              <w:jc w:val="center"/>
              <w:rPr>
                <w:b/>
                <w:sz w:val="16"/>
              </w:rPr>
            </w:pPr>
            <w:r w:rsidRPr="00263356">
              <w:rPr>
                <w:b/>
                <w:sz w:val="16"/>
              </w:rPr>
              <w:t>Объем времени, ч.</w:t>
            </w:r>
          </w:p>
        </w:tc>
      </w:tr>
      <w:tr w:rsidR="00310154" w:rsidRPr="00D92AEC" w14:paraId="50D17834" w14:textId="77777777" w:rsidTr="7778324F">
        <w:tc>
          <w:tcPr>
            <w:tcW w:w="9923" w:type="dxa"/>
            <w:gridSpan w:val="4"/>
            <w:shd w:val="clear" w:color="auto" w:fill="auto"/>
          </w:tcPr>
          <w:p w14:paraId="40EFF687" w14:textId="77777777" w:rsidR="00310154" w:rsidRPr="00310154" w:rsidRDefault="00F96E18" w:rsidP="00F96E18">
            <w:pPr>
              <w:rPr>
                <w:b/>
              </w:rPr>
            </w:pPr>
            <w:r w:rsidRPr="00263356">
              <w:rPr>
                <w:b/>
                <w:lang w:val="en-US"/>
              </w:rPr>
              <w:t xml:space="preserve">                                                                 </w:t>
            </w:r>
            <w:r w:rsidR="00310154" w:rsidRPr="00263356">
              <w:rPr>
                <w:b/>
                <w:lang w:val="en-US"/>
              </w:rPr>
              <w:t xml:space="preserve">5 </w:t>
            </w:r>
            <w:r w:rsidR="00310154" w:rsidRPr="00263356">
              <w:rPr>
                <w:b/>
              </w:rPr>
              <w:t>семестр</w:t>
            </w:r>
          </w:p>
        </w:tc>
      </w:tr>
      <w:tr w:rsidR="00D8255A" w:rsidRPr="00D92AEC" w14:paraId="0B99D698" w14:textId="77777777" w:rsidTr="7778324F">
        <w:trPr>
          <w:trHeight w:val="300"/>
        </w:trPr>
        <w:tc>
          <w:tcPr>
            <w:tcW w:w="3828" w:type="dxa"/>
            <w:vMerge w:val="restart"/>
            <w:shd w:val="clear" w:color="auto" w:fill="auto"/>
          </w:tcPr>
          <w:p w14:paraId="0EFD3098" w14:textId="77777777" w:rsidR="00D8255A" w:rsidRPr="00310154" w:rsidRDefault="00310154" w:rsidP="00E9255A">
            <w:pPr>
              <w:rPr>
                <w:b/>
                <w:lang w:val="en-US"/>
              </w:rPr>
            </w:pPr>
            <w:r>
              <w:rPr>
                <w:b/>
              </w:rPr>
              <w:t>Раздел 1.</w:t>
            </w:r>
            <w:r>
              <w:rPr>
                <w:b/>
                <w:lang w:val="en-US"/>
              </w:rPr>
              <w:t>What is energy?</w:t>
            </w:r>
          </w:p>
        </w:tc>
        <w:tc>
          <w:tcPr>
            <w:tcW w:w="1417" w:type="dxa"/>
            <w:vMerge w:val="restart"/>
          </w:tcPr>
          <w:p w14:paraId="223DF88F" w14:textId="77777777" w:rsidR="00D8255A" w:rsidRPr="00D92AEC" w:rsidRDefault="00D8255A" w:rsidP="00E9255A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14:paraId="3E754869" w14:textId="77777777" w:rsidR="00D8255A" w:rsidRPr="00D92AEC" w:rsidRDefault="00D8255A" w:rsidP="00E9255A">
            <w:r w:rsidRPr="00D92AEC">
              <w:t>Лекции</w:t>
            </w:r>
          </w:p>
        </w:tc>
        <w:tc>
          <w:tcPr>
            <w:tcW w:w="1559" w:type="dxa"/>
            <w:shd w:val="clear" w:color="auto" w:fill="auto"/>
          </w:tcPr>
          <w:p w14:paraId="3467C268" w14:textId="77777777" w:rsidR="00D8255A" w:rsidRPr="00D92AEC" w:rsidRDefault="00D8255A" w:rsidP="00E9255A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D8255A" w:rsidRPr="00D92AEC" w14:paraId="76059EF7" w14:textId="77777777" w:rsidTr="7778324F">
        <w:trPr>
          <w:trHeight w:val="255"/>
        </w:trPr>
        <w:tc>
          <w:tcPr>
            <w:tcW w:w="3828" w:type="dxa"/>
            <w:vMerge/>
          </w:tcPr>
          <w:p w14:paraId="27CA2B49" w14:textId="77777777" w:rsidR="00D8255A" w:rsidRPr="00D92AEC" w:rsidRDefault="00D8255A" w:rsidP="00E9255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11EB4D7D" w14:textId="77777777" w:rsidR="00D8255A" w:rsidRPr="00D92AEC" w:rsidRDefault="00D8255A" w:rsidP="00E9255A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0B087035" w14:textId="77777777" w:rsidR="00D8255A" w:rsidRPr="00D92AEC" w:rsidRDefault="00D8255A" w:rsidP="00E9255A">
            <w:r w:rsidRPr="00D92AEC"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5DC552C8" w14:textId="77777777" w:rsidR="00D8255A" w:rsidRPr="00D92AEC" w:rsidRDefault="001221A0" w:rsidP="00E9255A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255A" w:rsidRPr="00D92AEC" w14:paraId="35480AB2" w14:textId="77777777" w:rsidTr="7778324F">
        <w:trPr>
          <w:trHeight w:val="218"/>
        </w:trPr>
        <w:tc>
          <w:tcPr>
            <w:tcW w:w="3828" w:type="dxa"/>
            <w:vMerge/>
          </w:tcPr>
          <w:p w14:paraId="50B0618A" w14:textId="77777777" w:rsidR="00D8255A" w:rsidRPr="00D92AEC" w:rsidRDefault="00D8255A" w:rsidP="00E9255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199AD60F" w14:textId="77777777" w:rsidR="00D8255A" w:rsidRPr="00D92AEC" w:rsidRDefault="00D8255A" w:rsidP="00E9255A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6412B8A4" w14:textId="77777777" w:rsidR="00D8255A" w:rsidRPr="00D92AEC" w:rsidRDefault="00D8255A" w:rsidP="00E9255A">
            <w:r w:rsidRPr="00D92AEC"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14:paraId="3D425873" w14:textId="77777777" w:rsidR="00D8255A" w:rsidRPr="00310154" w:rsidRDefault="0051311A" w:rsidP="00E9255A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</w:t>
            </w:r>
          </w:p>
        </w:tc>
      </w:tr>
      <w:tr w:rsidR="00D8255A" w:rsidRPr="00D92AEC" w14:paraId="72E066ED" w14:textId="77777777" w:rsidTr="7778324F">
        <w:trPr>
          <w:trHeight w:val="225"/>
        </w:trPr>
        <w:tc>
          <w:tcPr>
            <w:tcW w:w="3828" w:type="dxa"/>
            <w:vMerge w:val="restart"/>
            <w:shd w:val="clear" w:color="auto" w:fill="auto"/>
          </w:tcPr>
          <w:p w14:paraId="27CF1D1E" w14:textId="77777777" w:rsidR="00D8255A" w:rsidRPr="00FA6F71" w:rsidRDefault="00D8255A" w:rsidP="00E9255A">
            <w:pPr>
              <w:rPr>
                <w:b/>
                <w:lang w:val="en-US"/>
              </w:rPr>
            </w:pPr>
            <w:r w:rsidRPr="00D92AEC">
              <w:rPr>
                <w:b/>
              </w:rPr>
              <w:t xml:space="preserve">Раздел 2. </w:t>
            </w:r>
            <w:r w:rsidR="00310154">
              <w:rPr>
                <w:b/>
                <w:lang w:val="en-US"/>
              </w:rPr>
              <w:t>Heating</w:t>
            </w:r>
          </w:p>
        </w:tc>
        <w:tc>
          <w:tcPr>
            <w:tcW w:w="1417" w:type="dxa"/>
            <w:vMerge w:val="restart"/>
          </w:tcPr>
          <w:p w14:paraId="4F9CC231" w14:textId="77777777" w:rsidR="00D8255A" w:rsidRPr="00D92AEC" w:rsidRDefault="00D8255A" w:rsidP="00E9255A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14:paraId="4BD2B7C7" w14:textId="77777777" w:rsidR="00D8255A" w:rsidRPr="00D92AEC" w:rsidRDefault="00D8255A" w:rsidP="00E9255A">
            <w:r w:rsidRPr="00D92AEC">
              <w:t>Лекции</w:t>
            </w:r>
          </w:p>
        </w:tc>
        <w:tc>
          <w:tcPr>
            <w:tcW w:w="1559" w:type="dxa"/>
            <w:shd w:val="clear" w:color="auto" w:fill="auto"/>
          </w:tcPr>
          <w:p w14:paraId="6DE12F4C" w14:textId="77777777" w:rsidR="00D8255A" w:rsidRPr="00D92AEC" w:rsidRDefault="00D8255A" w:rsidP="00E9255A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D8255A" w:rsidRPr="00D92AEC" w14:paraId="350872F9" w14:textId="77777777" w:rsidTr="7778324F">
        <w:trPr>
          <w:trHeight w:val="315"/>
        </w:trPr>
        <w:tc>
          <w:tcPr>
            <w:tcW w:w="3828" w:type="dxa"/>
            <w:vMerge/>
          </w:tcPr>
          <w:p w14:paraId="25D976BA" w14:textId="77777777" w:rsidR="00D8255A" w:rsidRPr="00D92AEC" w:rsidRDefault="00D8255A" w:rsidP="00E9255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22AC9550" w14:textId="77777777" w:rsidR="00D8255A" w:rsidRPr="00D92AEC" w:rsidRDefault="00D8255A" w:rsidP="00E9255A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51E8EC70" w14:textId="77777777" w:rsidR="00D8255A" w:rsidRPr="00D92AEC" w:rsidRDefault="00D8255A" w:rsidP="00E9255A">
            <w:r w:rsidRPr="00D92AEC"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6FC35E60" w14:textId="77777777" w:rsidR="00D8255A" w:rsidRPr="00D92AEC" w:rsidRDefault="001221A0" w:rsidP="00E9255A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255A" w:rsidRPr="00D92AEC" w14:paraId="0CAE7320" w14:textId="77777777" w:rsidTr="7778324F">
        <w:trPr>
          <w:trHeight w:val="79"/>
        </w:trPr>
        <w:tc>
          <w:tcPr>
            <w:tcW w:w="3828" w:type="dxa"/>
            <w:vMerge/>
          </w:tcPr>
          <w:p w14:paraId="202F9C17" w14:textId="77777777" w:rsidR="00D8255A" w:rsidRPr="00D92AEC" w:rsidRDefault="00D8255A" w:rsidP="00E9255A">
            <w:pPr>
              <w:jc w:val="both"/>
              <w:rPr>
                <w:b/>
              </w:rPr>
            </w:pPr>
          </w:p>
        </w:tc>
        <w:tc>
          <w:tcPr>
            <w:tcW w:w="1417" w:type="dxa"/>
            <w:vMerge/>
          </w:tcPr>
          <w:p w14:paraId="5D83EBD4" w14:textId="77777777" w:rsidR="00D8255A" w:rsidRPr="00D92AEC" w:rsidRDefault="00D8255A" w:rsidP="00E9255A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28FB1D2D" w14:textId="77777777" w:rsidR="00D8255A" w:rsidRPr="00D92AEC" w:rsidRDefault="00D8255A" w:rsidP="00E9255A">
            <w:r w:rsidRPr="00D92AEC"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14:paraId="449B162C" w14:textId="77777777" w:rsidR="00D8255A" w:rsidRPr="00310154" w:rsidRDefault="00F3359A" w:rsidP="00E9255A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  <w:r w:rsidR="000A1BD3">
              <w:rPr>
                <w:b/>
                <w:lang w:val="en-US"/>
              </w:rPr>
              <w:t>2</w:t>
            </w:r>
          </w:p>
        </w:tc>
      </w:tr>
      <w:tr w:rsidR="00D8255A" w:rsidRPr="00D92AEC" w14:paraId="3AF5EF4E" w14:textId="77777777" w:rsidTr="7778324F">
        <w:trPr>
          <w:trHeight w:val="300"/>
        </w:trPr>
        <w:tc>
          <w:tcPr>
            <w:tcW w:w="3828" w:type="dxa"/>
            <w:vMerge w:val="restart"/>
            <w:shd w:val="clear" w:color="auto" w:fill="auto"/>
          </w:tcPr>
          <w:p w14:paraId="1B833DA3" w14:textId="77777777" w:rsidR="00D8255A" w:rsidRPr="00D92AEC" w:rsidRDefault="00D8255A" w:rsidP="00E9255A">
            <w:pPr>
              <w:rPr>
                <w:b/>
              </w:rPr>
            </w:pPr>
            <w:r w:rsidRPr="00D92AEC">
              <w:rPr>
                <w:b/>
              </w:rPr>
              <w:t xml:space="preserve">Раздел 3. </w:t>
            </w:r>
            <w:r w:rsidR="00310154">
              <w:rPr>
                <w:b/>
                <w:lang w:val="en-US"/>
              </w:rPr>
              <w:t>Bioenergy.Thermal energy</w:t>
            </w:r>
          </w:p>
        </w:tc>
        <w:tc>
          <w:tcPr>
            <w:tcW w:w="1417" w:type="dxa"/>
            <w:vMerge w:val="restart"/>
          </w:tcPr>
          <w:p w14:paraId="14E053BC" w14:textId="77777777" w:rsidR="00D8255A" w:rsidRPr="00D92AEC" w:rsidRDefault="00D8255A" w:rsidP="00E9255A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14:paraId="7CF90BA4" w14:textId="77777777" w:rsidR="00D8255A" w:rsidRPr="00D92AEC" w:rsidRDefault="00D8255A" w:rsidP="00E9255A">
            <w:r w:rsidRPr="00D92AEC">
              <w:t>Лекции</w:t>
            </w:r>
          </w:p>
        </w:tc>
        <w:tc>
          <w:tcPr>
            <w:tcW w:w="1559" w:type="dxa"/>
            <w:shd w:val="clear" w:color="auto" w:fill="auto"/>
          </w:tcPr>
          <w:p w14:paraId="79408331" w14:textId="77777777" w:rsidR="00D8255A" w:rsidRPr="00D92AEC" w:rsidRDefault="00D8255A" w:rsidP="00E9255A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D8255A" w:rsidRPr="00D92AEC" w14:paraId="6A76D7EC" w14:textId="77777777" w:rsidTr="7778324F">
        <w:trPr>
          <w:trHeight w:val="237"/>
        </w:trPr>
        <w:tc>
          <w:tcPr>
            <w:tcW w:w="3828" w:type="dxa"/>
            <w:vMerge/>
          </w:tcPr>
          <w:p w14:paraId="07EA4A99" w14:textId="77777777" w:rsidR="00D8255A" w:rsidRPr="00D92AEC" w:rsidRDefault="00D8255A" w:rsidP="00E9255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423C7918" w14:textId="77777777" w:rsidR="00D8255A" w:rsidRPr="00D92AEC" w:rsidRDefault="00D8255A" w:rsidP="00E9255A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24FE5953" w14:textId="77777777" w:rsidR="00D8255A" w:rsidRPr="00D92AEC" w:rsidRDefault="00D8255A" w:rsidP="00E9255A">
            <w:r w:rsidRPr="00D92AEC"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4CB58331" w14:textId="77777777" w:rsidR="00D8255A" w:rsidRPr="00D92AEC" w:rsidRDefault="001221A0" w:rsidP="00E9255A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255A" w:rsidRPr="00D92AEC" w14:paraId="4BE7DFA3" w14:textId="77777777" w:rsidTr="7778324F">
        <w:tc>
          <w:tcPr>
            <w:tcW w:w="3828" w:type="dxa"/>
            <w:vMerge/>
          </w:tcPr>
          <w:p w14:paraId="6C4672DD" w14:textId="77777777" w:rsidR="00D8255A" w:rsidRPr="00D92AEC" w:rsidRDefault="00D8255A" w:rsidP="00E9255A">
            <w:pPr>
              <w:jc w:val="both"/>
              <w:rPr>
                <w:b/>
              </w:rPr>
            </w:pPr>
          </w:p>
        </w:tc>
        <w:tc>
          <w:tcPr>
            <w:tcW w:w="1417" w:type="dxa"/>
            <w:vMerge/>
          </w:tcPr>
          <w:p w14:paraId="65B18B55" w14:textId="77777777" w:rsidR="00D8255A" w:rsidRPr="00D92AEC" w:rsidRDefault="00D8255A" w:rsidP="00E9255A"/>
        </w:tc>
        <w:tc>
          <w:tcPr>
            <w:tcW w:w="3119" w:type="dxa"/>
            <w:shd w:val="clear" w:color="auto" w:fill="auto"/>
          </w:tcPr>
          <w:p w14:paraId="673B303E" w14:textId="77777777" w:rsidR="00D8255A" w:rsidRPr="00D92AEC" w:rsidRDefault="00D8255A" w:rsidP="00E9255A">
            <w:r w:rsidRPr="00D92AEC"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14:paraId="64B697BB" w14:textId="77777777" w:rsidR="00D8255A" w:rsidRPr="00310154" w:rsidRDefault="000F4B18" w:rsidP="7778324F">
            <w:p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22</w:t>
            </w:r>
          </w:p>
        </w:tc>
      </w:tr>
      <w:tr w:rsidR="00D8255A" w:rsidRPr="00D92AEC" w14:paraId="2AB7E28B" w14:textId="77777777" w:rsidTr="7778324F">
        <w:tc>
          <w:tcPr>
            <w:tcW w:w="9923" w:type="dxa"/>
            <w:gridSpan w:val="4"/>
            <w:shd w:val="clear" w:color="auto" w:fill="auto"/>
          </w:tcPr>
          <w:p w14:paraId="197B4FFA" w14:textId="77777777" w:rsidR="00D8255A" w:rsidRPr="00D92AEC" w:rsidRDefault="00F96E18" w:rsidP="00F96E18">
            <w:pPr>
              <w:rPr>
                <w:b/>
              </w:rPr>
            </w:pPr>
            <w:r>
              <w:rPr>
                <w:b/>
                <w:lang w:val="en-US"/>
              </w:rPr>
              <w:t xml:space="preserve">                                                                 </w:t>
            </w:r>
            <w:r w:rsidR="00310154">
              <w:rPr>
                <w:b/>
              </w:rPr>
              <w:t>6</w:t>
            </w:r>
            <w:r w:rsidR="00D8255A" w:rsidRPr="00D92AEC">
              <w:rPr>
                <w:b/>
              </w:rPr>
              <w:t xml:space="preserve"> семестр</w:t>
            </w:r>
          </w:p>
        </w:tc>
      </w:tr>
      <w:tr w:rsidR="00D8255A" w:rsidRPr="00D92AEC" w14:paraId="5FFC59B4" w14:textId="77777777" w:rsidTr="7778324F">
        <w:trPr>
          <w:trHeight w:val="267"/>
        </w:trPr>
        <w:tc>
          <w:tcPr>
            <w:tcW w:w="3828" w:type="dxa"/>
            <w:vMerge w:val="restart"/>
            <w:shd w:val="clear" w:color="auto" w:fill="auto"/>
          </w:tcPr>
          <w:p w14:paraId="6B7AB53A" w14:textId="77777777" w:rsidR="00D8255A" w:rsidRPr="00310154" w:rsidRDefault="00D8255A" w:rsidP="00E9255A">
            <w:pPr>
              <w:rPr>
                <w:b/>
              </w:rPr>
            </w:pPr>
            <w:r w:rsidRPr="00D92AEC">
              <w:rPr>
                <w:b/>
              </w:rPr>
              <w:t xml:space="preserve">Раздел 4. </w:t>
            </w:r>
            <w:r w:rsidR="00310154">
              <w:rPr>
                <w:b/>
                <w:lang w:val="en-US"/>
              </w:rPr>
              <w:t>Engines</w:t>
            </w:r>
          </w:p>
        </w:tc>
        <w:tc>
          <w:tcPr>
            <w:tcW w:w="1417" w:type="dxa"/>
            <w:vMerge w:val="restart"/>
          </w:tcPr>
          <w:p w14:paraId="5D875DE4" w14:textId="77777777" w:rsidR="00D8255A" w:rsidRPr="00D92AEC" w:rsidRDefault="00D8255A" w:rsidP="00E9255A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14:paraId="2D29DC5B" w14:textId="77777777" w:rsidR="00D8255A" w:rsidRPr="00D92AEC" w:rsidRDefault="00D8255A" w:rsidP="00E9255A">
            <w:r w:rsidRPr="00D92AEC">
              <w:t>Лекции</w:t>
            </w:r>
          </w:p>
        </w:tc>
        <w:tc>
          <w:tcPr>
            <w:tcW w:w="1559" w:type="dxa"/>
            <w:shd w:val="clear" w:color="auto" w:fill="auto"/>
          </w:tcPr>
          <w:p w14:paraId="39F75172" w14:textId="77777777" w:rsidR="00D8255A" w:rsidRPr="00D92AEC" w:rsidRDefault="00D8255A" w:rsidP="00E9255A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D8255A" w:rsidRPr="00D92AEC" w14:paraId="139F8020" w14:textId="77777777" w:rsidTr="7778324F">
        <w:trPr>
          <w:trHeight w:val="270"/>
        </w:trPr>
        <w:tc>
          <w:tcPr>
            <w:tcW w:w="3828" w:type="dxa"/>
            <w:vMerge/>
          </w:tcPr>
          <w:p w14:paraId="6F0A3FAE" w14:textId="77777777" w:rsidR="00D8255A" w:rsidRPr="00D92AEC" w:rsidRDefault="00D8255A" w:rsidP="00E9255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7739E8A0" w14:textId="77777777" w:rsidR="00D8255A" w:rsidRPr="00D92AEC" w:rsidRDefault="00D8255A" w:rsidP="00E9255A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039E2A0E" w14:textId="77777777" w:rsidR="00D8255A" w:rsidRPr="00D92AEC" w:rsidRDefault="00D8255A" w:rsidP="00E9255A">
            <w:r w:rsidRPr="00D92AEC"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65C00C29" w14:textId="77777777" w:rsidR="00D8255A" w:rsidRPr="00D92AEC" w:rsidRDefault="001221A0" w:rsidP="00E9255A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255A" w:rsidRPr="00D92AEC" w14:paraId="15A16F5E" w14:textId="77777777" w:rsidTr="7778324F">
        <w:trPr>
          <w:trHeight w:val="243"/>
        </w:trPr>
        <w:tc>
          <w:tcPr>
            <w:tcW w:w="3828" w:type="dxa"/>
            <w:vMerge/>
          </w:tcPr>
          <w:p w14:paraId="69030F6F" w14:textId="77777777" w:rsidR="00D8255A" w:rsidRPr="00D92AEC" w:rsidRDefault="00D8255A" w:rsidP="00E9255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3573FDED" w14:textId="77777777" w:rsidR="00D8255A" w:rsidRPr="00D92AEC" w:rsidRDefault="00D8255A" w:rsidP="00E9255A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3DE13674" w14:textId="77777777" w:rsidR="00D8255A" w:rsidRPr="00D92AEC" w:rsidRDefault="00D8255A" w:rsidP="00E9255A">
            <w:r w:rsidRPr="00D92AEC"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14:paraId="03F2D351" w14:textId="77777777" w:rsidR="00D8255A" w:rsidRPr="00310154" w:rsidRDefault="000F4B18" w:rsidP="00E9255A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</w:t>
            </w:r>
          </w:p>
        </w:tc>
      </w:tr>
      <w:tr w:rsidR="00D8255A" w:rsidRPr="00D92AEC" w14:paraId="471FBDC6" w14:textId="77777777" w:rsidTr="7778324F">
        <w:trPr>
          <w:trHeight w:val="207"/>
        </w:trPr>
        <w:tc>
          <w:tcPr>
            <w:tcW w:w="3828" w:type="dxa"/>
            <w:vMerge w:val="restart"/>
            <w:shd w:val="clear" w:color="auto" w:fill="auto"/>
          </w:tcPr>
          <w:p w14:paraId="6D3A31AD" w14:textId="77777777" w:rsidR="00D8255A" w:rsidRPr="00D92AEC" w:rsidRDefault="00D8255A" w:rsidP="00E9255A">
            <w:pPr>
              <w:rPr>
                <w:b/>
              </w:rPr>
            </w:pPr>
            <w:r w:rsidRPr="00D92AEC">
              <w:rPr>
                <w:b/>
              </w:rPr>
              <w:t xml:space="preserve">Раздел 5. </w:t>
            </w:r>
            <w:r w:rsidR="00310154">
              <w:rPr>
                <w:b/>
                <w:lang w:val="en-US"/>
              </w:rPr>
              <w:t>Heat exchangers</w:t>
            </w:r>
          </w:p>
        </w:tc>
        <w:tc>
          <w:tcPr>
            <w:tcW w:w="1417" w:type="dxa"/>
            <w:vMerge w:val="restart"/>
          </w:tcPr>
          <w:p w14:paraId="6C90B374" w14:textId="77777777" w:rsidR="00D8255A" w:rsidRPr="00D92AEC" w:rsidRDefault="00D8255A" w:rsidP="00E9255A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14:paraId="064161DB" w14:textId="77777777" w:rsidR="00D8255A" w:rsidRPr="00D92AEC" w:rsidRDefault="00D8255A" w:rsidP="00E9255A">
            <w:r w:rsidRPr="00D92AEC">
              <w:t>Лекции</w:t>
            </w:r>
          </w:p>
        </w:tc>
        <w:tc>
          <w:tcPr>
            <w:tcW w:w="1559" w:type="dxa"/>
            <w:shd w:val="clear" w:color="auto" w:fill="auto"/>
          </w:tcPr>
          <w:p w14:paraId="1553B3A7" w14:textId="77777777" w:rsidR="00D8255A" w:rsidRPr="00D92AEC" w:rsidRDefault="00D8255A" w:rsidP="00E9255A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D8255A" w:rsidRPr="00D92AEC" w14:paraId="79C52D77" w14:textId="77777777" w:rsidTr="7778324F">
        <w:trPr>
          <w:trHeight w:val="330"/>
        </w:trPr>
        <w:tc>
          <w:tcPr>
            <w:tcW w:w="3828" w:type="dxa"/>
            <w:vMerge/>
          </w:tcPr>
          <w:p w14:paraId="27C01FEF" w14:textId="77777777" w:rsidR="00D8255A" w:rsidRPr="00D92AEC" w:rsidRDefault="00D8255A" w:rsidP="00E9255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1095E6D9" w14:textId="77777777" w:rsidR="00D8255A" w:rsidRPr="00D92AEC" w:rsidRDefault="00D8255A" w:rsidP="00E9255A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61C5D032" w14:textId="77777777" w:rsidR="00D8255A" w:rsidRPr="00D92AEC" w:rsidRDefault="00D8255A" w:rsidP="00E9255A">
            <w:r w:rsidRPr="00D92AEC"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7CD1054C" w14:textId="77777777" w:rsidR="00D8255A" w:rsidRPr="000A1BD3" w:rsidRDefault="7778324F" w:rsidP="7778324F">
            <w:pPr>
              <w:jc w:val="both"/>
              <w:rPr>
                <w:b/>
                <w:bCs/>
                <w:lang w:val="en-US"/>
              </w:rPr>
            </w:pPr>
            <w:r w:rsidRPr="7778324F">
              <w:rPr>
                <w:b/>
                <w:bCs/>
                <w:lang w:val="en-US"/>
              </w:rPr>
              <w:t>2</w:t>
            </w:r>
          </w:p>
        </w:tc>
      </w:tr>
      <w:tr w:rsidR="00D8255A" w:rsidRPr="00D92AEC" w14:paraId="73DE244E" w14:textId="77777777" w:rsidTr="7778324F">
        <w:trPr>
          <w:trHeight w:val="226"/>
        </w:trPr>
        <w:tc>
          <w:tcPr>
            <w:tcW w:w="3828" w:type="dxa"/>
            <w:vMerge/>
          </w:tcPr>
          <w:p w14:paraId="1C6E2DFC" w14:textId="77777777" w:rsidR="00D8255A" w:rsidRPr="00D92AEC" w:rsidRDefault="00D8255A" w:rsidP="00E9255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49E6EAD9" w14:textId="77777777" w:rsidR="00D8255A" w:rsidRPr="00D92AEC" w:rsidRDefault="00D8255A" w:rsidP="00E9255A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3ACC598E" w14:textId="77777777" w:rsidR="00D8255A" w:rsidRPr="00D92AEC" w:rsidRDefault="00D8255A" w:rsidP="00E9255A">
            <w:r w:rsidRPr="00D92AEC"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14:paraId="4C946471" w14:textId="77777777" w:rsidR="00D8255A" w:rsidRPr="00310154" w:rsidRDefault="7778324F" w:rsidP="7778324F">
            <w:pPr>
              <w:jc w:val="both"/>
              <w:rPr>
                <w:b/>
                <w:bCs/>
                <w:lang w:val="en-US"/>
              </w:rPr>
            </w:pPr>
            <w:r w:rsidRPr="7778324F">
              <w:rPr>
                <w:b/>
                <w:bCs/>
                <w:lang w:val="en-US"/>
              </w:rPr>
              <w:t>22</w:t>
            </w:r>
          </w:p>
        </w:tc>
      </w:tr>
      <w:tr w:rsidR="00D8255A" w:rsidRPr="00D92AEC" w14:paraId="49045406" w14:textId="77777777" w:rsidTr="7778324F">
        <w:trPr>
          <w:trHeight w:val="315"/>
        </w:trPr>
        <w:tc>
          <w:tcPr>
            <w:tcW w:w="3828" w:type="dxa"/>
            <w:vMerge w:val="restart"/>
            <w:shd w:val="clear" w:color="auto" w:fill="auto"/>
          </w:tcPr>
          <w:p w14:paraId="2C23BBB3" w14:textId="77777777" w:rsidR="00D8255A" w:rsidRPr="00D92AEC" w:rsidRDefault="00F96E18" w:rsidP="00E9255A">
            <w:pPr>
              <w:rPr>
                <w:b/>
              </w:rPr>
            </w:pPr>
            <w:r>
              <w:rPr>
                <w:b/>
              </w:rPr>
              <w:t xml:space="preserve">Раздел 6. </w:t>
            </w:r>
            <w:r>
              <w:rPr>
                <w:b/>
                <w:lang w:val="en-US"/>
              </w:rPr>
              <w:t>Grammar r</w:t>
            </w:r>
            <w:r w:rsidR="00310154">
              <w:rPr>
                <w:b/>
                <w:lang w:val="en-US"/>
              </w:rPr>
              <w:t>evision</w:t>
            </w:r>
          </w:p>
        </w:tc>
        <w:tc>
          <w:tcPr>
            <w:tcW w:w="1417" w:type="dxa"/>
            <w:vMerge w:val="restart"/>
          </w:tcPr>
          <w:p w14:paraId="71E48323" w14:textId="77777777" w:rsidR="00D8255A" w:rsidRPr="00D92AEC" w:rsidRDefault="00D8255A" w:rsidP="00E9255A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14:paraId="6687CFFF" w14:textId="77777777" w:rsidR="00D8255A" w:rsidRPr="00D92AEC" w:rsidRDefault="00D8255A" w:rsidP="00E9255A">
            <w:r w:rsidRPr="00D92AEC">
              <w:t>Лекции</w:t>
            </w:r>
          </w:p>
        </w:tc>
        <w:tc>
          <w:tcPr>
            <w:tcW w:w="1559" w:type="dxa"/>
            <w:shd w:val="clear" w:color="auto" w:fill="auto"/>
          </w:tcPr>
          <w:p w14:paraId="03435444" w14:textId="77777777" w:rsidR="00D8255A" w:rsidRPr="00D92AEC" w:rsidRDefault="00D8255A" w:rsidP="00E9255A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D8255A" w:rsidRPr="00D92AEC" w14:paraId="11461003" w14:textId="77777777" w:rsidTr="7778324F">
        <w:trPr>
          <w:trHeight w:val="222"/>
        </w:trPr>
        <w:tc>
          <w:tcPr>
            <w:tcW w:w="3828" w:type="dxa"/>
            <w:vMerge/>
          </w:tcPr>
          <w:p w14:paraId="4618412C" w14:textId="77777777" w:rsidR="00D8255A" w:rsidRPr="00D92AEC" w:rsidRDefault="00D8255A" w:rsidP="00E9255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2B892168" w14:textId="77777777" w:rsidR="00D8255A" w:rsidRPr="00D92AEC" w:rsidRDefault="00D8255A" w:rsidP="00E9255A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46D36640" w14:textId="77777777" w:rsidR="00D8255A" w:rsidRPr="00D92AEC" w:rsidRDefault="00D8255A" w:rsidP="00E9255A">
            <w:r w:rsidRPr="00D92AEC"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37068C6D" w14:textId="77777777" w:rsidR="00D8255A" w:rsidRPr="00D92AEC" w:rsidRDefault="001221A0" w:rsidP="00E9255A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255A" w:rsidRPr="00D92AEC" w14:paraId="4218BCFC" w14:textId="77777777" w:rsidTr="7778324F">
        <w:trPr>
          <w:trHeight w:val="243"/>
        </w:trPr>
        <w:tc>
          <w:tcPr>
            <w:tcW w:w="3828" w:type="dxa"/>
            <w:vMerge/>
          </w:tcPr>
          <w:p w14:paraId="47E0F178" w14:textId="77777777" w:rsidR="00D8255A" w:rsidRPr="00D92AEC" w:rsidRDefault="00D8255A" w:rsidP="00E9255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1B9C7325" w14:textId="77777777" w:rsidR="00D8255A" w:rsidRPr="00D92AEC" w:rsidRDefault="00D8255A" w:rsidP="00E9255A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5BFA1128" w14:textId="77777777" w:rsidR="00D8255A" w:rsidRPr="00D92AEC" w:rsidRDefault="00D8255A" w:rsidP="00E9255A">
            <w:r w:rsidRPr="00D92AEC"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14:paraId="237106A5" w14:textId="77777777" w:rsidR="00D8255A" w:rsidRPr="00F96E18" w:rsidRDefault="000F4B18" w:rsidP="7778324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</w:tr>
      <w:tr w:rsidR="00D8255A" w:rsidRPr="00D92AEC" w14:paraId="6CF2E1E6" w14:textId="77777777" w:rsidTr="7778324F">
        <w:trPr>
          <w:trHeight w:val="243"/>
        </w:trPr>
        <w:tc>
          <w:tcPr>
            <w:tcW w:w="9923" w:type="dxa"/>
            <w:gridSpan w:val="4"/>
            <w:shd w:val="clear" w:color="auto" w:fill="auto"/>
          </w:tcPr>
          <w:p w14:paraId="4A16EF9B" w14:textId="77777777" w:rsidR="00D8255A" w:rsidRPr="00D92AEC" w:rsidRDefault="00F96E18" w:rsidP="00F96E18">
            <w:pPr>
              <w:contextualSpacing/>
              <w:rPr>
                <w:b/>
              </w:rPr>
            </w:pPr>
            <w:r>
              <w:rPr>
                <w:b/>
                <w:lang w:val="en-US"/>
              </w:rPr>
              <w:t xml:space="preserve">                                   </w:t>
            </w:r>
            <w:r w:rsidR="00C91220">
              <w:rPr>
                <w:b/>
                <w:lang w:val="en-US"/>
              </w:rPr>
              <w:t xml:space="preserve">                               </w:t>
            </w:r>
            <w:r w:rsidR="00310154" w:rsidRPr="00F96E18">
              <w:rPr>
                <w:b/>
              </w:rPr>
              <w:t>7</w:t>
            </w:r>
            <w:r w:rsidR="00D8255A" w:rsidRPr="00D92AEC">
              <w:rPr>
                <w:b/>
              </w:rPr>
              <w:t xml:space="preserve"> семестр</w:t>
            </w:r>
          </w:p>
        </w:tc>
      </w:tr>
      <w:tr w:rsidR="00D8255A" w:rsidRPr="00D92AEC" w14:paraId="11D98FBD" w14:textId="77777777" w:rsidTr="7778324F">
        <w:trPr>
          <w:trHeight w:val="270"/>
        </w:trPr>
        <w:tc>
          <w:tcPr>
            <w:tcW w:w="3828" w:type="dxa"/>
            <w:vMerge w:val="restart"/>
            <w:shd w:val="clear" w:color="auto" w:fill="auto"/>
          </w:tcPr>
          <w:p w14:paraId="3CD13788" w14:textId="77777777" w:rsidR="00D8255A" w:rsidRPr="00D92AEC" w:rsidRDefault="00D8255A" w:rsidP="00E9255A">
            <w:pPr>
              <w:rPr>
                <w:b/>
              </w:rPr>
            </w:pPr>
            <w:r w:rsidRPr="00D92AEC">
              <w:rPr>
                <w:b/>
              </w:rPr>
              <w:t xml:space="preserve">Раздел 7. </w:t>
            </w:r>
            <w:r w:rsidR="00310154">
              <w:rPr>
                <w:b/>
                <w:lang w:val="en-US"/>
              </w:rPr>
              <w:t>Nuclear power</w:t>
            </w:r>
          </w:p>
        </w:tc>
        <w:tc>
          <w:tcPr>
            <w:tcW w:w="1417" w:type="dxa"/>
            <w:vMerge w:val="restart"/>
          </w:tcPr>
          <w:p w14:paraId="414C235D" w14:textId="77777777" w:rsidR="00D8255A" w:rsidRPr="00D92AEC" w:rsidRDefault="00D8255A" w:rsidP="00E9255A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14:paraId="20F58127" w14:textId="77777777" w:rsidR="00D8255A" w:rsidRPr="00D92AEC" w:rsidRDefault="00D8255A" w:rsidP="00E9255A">
            <w:r w:rsidRPr="00D92AEC">
              <w:t>Лекции</w:t>
            </w:r>
          </w:p>
        </w:tc>
        <w:tc>
          <w:tcPr>
            <w:tcW w:w="1559" w:type="dxa"/>
            <w:shd w:val="clear" w:color="auto" w:fill="auto"/>
          </w:tcPr>
          <w:p w14:paraId="05686AE5" w14:textId="77777777" w:rsidR="00D8255A" w:rsidRPr="00D92AEC" w:rsidRDefault="00D8255A" w:rsidP="00E9255A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D8255A" w:rsidRPr="00D92AEC" w14:paraId="4E32D4FE" w14:textId="77777777" w:rsidTr="7778324F">
        <w:trPr>
          <w:trHeight w:val="267"/>
        </w:trPr>
        <w:tc>
          <w:tcPr>
            <w:tcW w:w="3828" w:type="dxa"/>
            <w:vMerge/>
          </w:tcPr>
          <w:p w14:paraId="626BF025" w14:textId="77777777" w:rsidR="00D8255A" w:rsidRPr="00D92AEC" w:rsidRDefault="00D8255A" w:rsidP="00E9255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61E894E7" w14:textId="77777777" w:rsidR="00D8255A" w:rsidRPr="00D92AEC" w:rsidRDefault="00D8255A" w:rsidP="00E9255A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32A55D7A" w14:textId="77777777" w:rsidR="00D8255A" w:rsidRPr="00D92AEC" w:rsidRDefault="00D8255A" w:rsidP="00E9255A">
            <w:r w:rsidRPr="00D92AEC"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0CFFD8F5" w14:textId="77777777" w:rsidR="00D8255A" w:rsidRPr="00D92AEC" w:rsidRDefault="001221A0" w:rsidP="00E9255A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255A" w:rsidRPr="00D92AEC" w14:paraId="637CE9B7" w14:textId="77777777" w:rsidTr="7778324F">
        <w:trPr>
          <w:trHeight w:val="260"/>
        </w:trPr>
        <w:tc>
          <w:tcPr>
            <w:tcW w:w="3828" w:type="dxa"/>
            <w:vMerge/>
          </w:tcPr>
          <w:p w14:paraId="0F21F1A3" w14:textId="77777777" w:rsidR="00D8255A" w:rsidRPr="00D92AEC" w:rsidRDefault="00D8255A" w:rsidP="00E9255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243FBA21" w14:textId="77777777" w:rsidR="00D8255A" w:rsidRPr="00D92AEC" w:rsidRDefault="00D8255A" w:rsidP="00E9255A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3BD45B81" w14:textId="77777777" w:rsidR="00D8255A" w:rsidRPr="00D92AEC" w:rsidRDefault="00D8255A" w:rsidP="00E9255A">
            <w:r w:rsidRPr="00D92AEC"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14:paraId="5CC743B2" w14:textId="77777777" w:rsidR="00D8255A" w:rsidRPr="00310154" w:rsidRDefault="000F4B18" w:rsidP="00E9255A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</w:t>
            </w:r>
          </w:p>
        </w:tc>
      </w:tr>
      <w:tr w:rsidR="00D8255A" w:rsidRPr="00D92AEC" w14:paraId="126A5B2F" w14:textId="77777777" w:rsidTr="7778324F">
        <w:trPr>
          <w:trHeight w:val="267"/>
        </w:trPr>
        <w:tc>
          <w:tcPr>
            <w:tcW w:w="3828" w:type="dxa"/>
            <w:vMerge w:val="restart"/>
            <w:shd w:val="clear" w:color="auto" w:fill="auto"/>
          </w:tcPr>
          <w:p w14:paraId="4A1EFA74" w14:textId="77777777" w:rsidR="00D8255A" w:rsidRPr="00D92AEC" w:rsidRDefault="00D8255A" w:rsidP="00E9255A">
            <w:pPr>
              <w:rPr>
                <w:b/>
              </w:rPr>
            </w:pPr>
            <w:r w:rsidRPr="00D92AEC">
              <w:rPr>
                <w:b/>
              </w:rPr>
              <w:t xml:space="preserve">Раздел 8. </w:t>
            </w:r>
            <w:r w:rsidR="00310154">
              <w:rPr>
                <w:b/>
                <w:lang w:val="en-US"/>
              </w:rPr>
              <w:t>Gas supply</w:t>
            </w:r>
          </w:p>
        </w:tc>
        <w:tc>
          <w:tcPr>
            <w:tcW w:w="1417" w:type="dxa"/>
            <w:vMerge w:val="restart"/>
          </w:tcPr>
          <w:p w14:paraId="217B2057" w14:textId="77777777" w:rsidR="00D8255A" w:rsidRPr="00D92AEC" w:rsidRDefault="00D8255A" w:rsidP="00E9255A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14:paraId="0B94682D" w14:textId="77777777" w:rsidR="00D8255A" w:rsidRPr="00D92AEC" w:rsidRDefault="00D8255A" w:rsidP="00E9255A">
            <w:r w:rsidRPr="00D92AEC">
              <w:t>Лекции</w:t>
            </w:r>
          </w:p>
        </w:tc>
        <w:tc>
          <w:tcPr>
            <w:tcW w:w="1559" w:type="dxa"/>
            <w:shd w:val="clear" w:color="auto" w:fill="auto"/>
          </w:tcPr>
          <w:p w14:paraId="576D2D29" w14:textId="77777777" w:rsidR="00D8255A" w:rsidRPr="00D92AEC" w:rsidRDefault="00D8255A" w:rsidP="00E9255A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D8255A" w:rsidRPr="00D92AEC" w14:paraId="626543D2" w14:textId="77777777" w:rsidTr="7778324F">
        <w:trPr>
          <w:trHeight w:val="270"/>
        </w:trPr>
        <w:tc>
          <w:tcPr>
            <w:tcW w:w="3828" w:type="dxa"/>
            <w:vMerge/>
          </w:tcPr>
          <w:p w14:paraId="1538D306" w14:textId="77777777" w:rsidR="00D8255A" w:rsidRPr="00D92AEC" w:rsidRDefault="00D8255A" w:rsidP="00E9255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40044274" w14:textId="77777777" w:rsidR="00D8255A" w:rsidRPr="00D92AEC" w:rsidRDefault="00D8255A" w:rsidP="00E9255A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7E763B99" w14:textId="77777777" w:rsidR="00D8255A" w:rsidRPr="00D92AEC" w:rsidRDefault="00D8255A" w:rsidP="00E9255A">
            <w:r w:rsidRPr="00D92AEC"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18D94629" w14:textId="77777777" w:rsidR="00D8255A" w:rsidRPr="00D92AEC" w:rsidRDefault="001221A0" w:rsidP="00E9255A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255A" w:rsidRPr="00D92AEC" w14:paraId="2AC8FC23" w14:textId="77777777" w:rsidTr="7778324F">
        <w:trPr>
          <w:trHeight w:val="295"/>
        </w:trPr>
        <w:tc>
          <w:tcPr>
            <w:tcW w:w="3828" w:type="dxa"/>
            <w:vMerge/>
          </w:tcPr>
          <w:p w14:paraId="61E7C094" w14:textId="77777777" w:rsidR="00D8255A" w:rsidRPr="00D92AEC" w:rsidRDefault="00D8255A" w:rsidP="00E9255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12D3E02F" w14:textId="77777777" w:rsidR="00D8255A" w:rsidRPr="00D92AEC" w:rsidRDefault="00D8255A" w:rsidP="00E9255A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654C2C8F" w14:textId="77777777" w:rsidR="00D8255A" w:rsidRPr="00D92AEC" w:rsidRDefault="00D8255A" w:rsidP="00E9255A">
            <w:r w:rsidRPr="00D92AEC"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14:paraId="365660B6" w14:textId="77777777" w:rsidR="00D8255A" w:rsidRPr="00310154" w:rsidRDefault="7778324F" w:rsidP="7778324F">
            <w:pPr>
              <w:jc w:val="both"/>
              <w:rPr>
                <w:b/>
                <w:bCs/>
                <w:lang w:val="en-US"/>
              </w:rPr>
            </w:pPr>
            <w:r w:rsidRPr="7778324F">
              <w:rPr>
                <w:b/>
                <w:bCs/>
                <w:lang w:val="en-US"/>
              </w:rPr>
              <w:t>22</w:t>
            </w:r>
          </w:p>
        </w:tc>
      </w:tr>
      <w:tr w:rsidR="00D8255A" w:rsidRPr="00D92AEC" w14:paraId="331C5686" w14:textId="77777777" w:rsidTr="7778324F">
        <w:trPr>
          <w:trHeight w:val="150"/>
        </w:trPr>
        <w:tc>
          <w:tcPr>
            <w:tcW w:w="3828" w:type="dxa"/>
            <w:vMerge w:val="restart"/>
            <w:shd w:val="clear" w:color="auto" w:fill="auto"/>
          </w:tcPr>
          <w:p w14:paraId="7B7D9245" w14:textId="77777777" w:rsidR="00D8255A" w:rsidRPr="00310154" w:rsidRDefault="00D8255A" w:rsidP="00E9255A">
            <w:pPr>
              <w:rPr>
                <w:b/>
                <w:lang w:val="en-US"/>
              </w:rPr>
            </w:pPr>
            <w:r w:rsidRPr="00D92AEC">
              <w:rPr>
                <w:b/>
              </w:rPr>
              <w:t>Раздел</w:t>
            </w:r>
            <w:r w:rsidRPr="00310154">
              <w:rPr>
                <w:b/>
                <w:lang w:val="en-US"/>
              </w:rPr>
              <w:t xml:space="preserve"> 9. </w:t>
            </w:r>
            <w:r w:rsidR="00310154" w:rsidRPr="00822776">
              <w:rPr>
                <w:b/>
                <w:lang w:val="en-US"/>
              </w:rPr>
              <w:t>What is the natural gas used for the industry?</w:t>
            </w:r>
          </w:p>
        </w:tc>
        <w:tc>
          <w:tcPr>
            <w:tcW w:w="1417" w:type="dxa"/>
            <w:vMerge w:val="restart"/>
          </w:tcPr>
          <w:p w14:paraId="1B614CD1" w14:textId="77777777" w:rsidR="00D8255A" w:rsidRPr="00D92AEC" w:rsidRDefault="00D8255A" w:rsidP="00E9255A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14:paraId="7ECCA931" w14:textId="77777777" w:rsidR="00D8255A" w:rsidRPr="00D92AEC" w:rsidRDefault="00D8255A" w:rsidP="00E9255A">
            <w:r w:rsidRPr="00D92AEC">
              <w:t>Лекции</w:t>
            </w:r>
          </w:p>
        </w:tc>
        <w:tc>
          <w:tcPr>
            <w:tcW w:w="1559" w:type="dxa"/>
            <w:shd w:val="clear" w:color="auto" w:fill="auto"/>
          </w:tcPr>
          <w:p w14:paraId="0C83B0A5" w14:textId="77777777" w:rsidR="00D8255A" w:rsidRPr="00D92AEC" w:rsidRDefault="00D8255A" w:rsidP="00E9255A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D8255A" w:rsidRPr="00D92AEC" w14:paraId="2832F9AC" w14:textId="77777777" w:rsidTr="7778324F">
        <w:trPr>
          <w:trHeight w:val="387"/>
        </w:trPr>
        <w:tc>
          <w:tcPr>
            <w:tcW w:w="3828" w:type="dxa"/>
            <w:vMerge/>
          </w:tcPr>
          <w:p w14:paraId="61302F70" w14:textId="77777777" w:rsidR="00D8255A" w:rsidRPr="00D92AEC" w:rsidRDefault="00D8255A" w:rsidP="00E9255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1098D6F3" w14:textId="77777777" w:rsidR="00D8255A" w:rsidRPr="00D92AEC" w:rsidRDefault="00D8255A" w:rsidP="00E9255A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527AD409" w14:textId="77777777" w:rsidR="00D8255A" w:rsidRPr="00D92AEC" w:rsidRDefault="00D8255A" w:rsidP="00E9255A">
            <w:r w:rsidRPr="00D92AEC"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4D253A1B" w14:textId="77777777" w:rsidR="00D8255A" w:rsidRPr="00D92AEC" w:rsidRDefault="001221A0" w:rsidP="00E9255A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255A" w:rsidRPr="00D92AEC" w14:paraId="1E063029" w14:textId="77777777" w:rsidTr="7778324F">
        <w:trPr>
          <w:trHeight w:val="312"/>
        </w:trPr>
        <w:tc>
          <w:tcPr>
            <w:tcW w:w="3828" w:type="dxa"/>
            <w:vMerge/>
          </w:tcPr>
          <w:p w14:paraId="46A1097C" w14:textId="77777777" w:rsidR="00D8255A" w:rsidRPr="00D92AEC" w:rsidRDefault="00D8255A" w:rsidP="00E9255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2AF5B742" w14:textId="77777777" w:rsidR="00D8255A" w:rsidRPr="00D92AEC" w:rsidRDefault="00D8255A" w:rsidP="00E9255A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2F843751" w14:textId="77777777" w:rsidR="00D8255A" w:rsidRPr="00D92AEC" w:rsidRDefault="00D8255A" w:rsidP="00E9255A">
            <w:r w:rsidRPr="00D92AEC"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14:paraId="7E4AFE2E" w14:textId="77777777" w:rsidR="00D8255A" w:rsidRPr="00310154" w:rsidRDefault="000F4B18" w:rsidP="7778324F">
            <w:p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22</w:t>
            </w:r>
          </w:p>
        </w:tc>
      </w:tr>
      <w:tr w:rsidR="00D8255A" w:rsidRPr="00D92AEC" w14:paraId="3434D4D2" w14:textId="77777777" w:rsidTr="7778324F">
        <w:trPr>
          <w:trHeight w:val="312"/>
        </w:trPr>
        <w:tc>
          <w:tcPr>
            <w:tcW w:w="9923" w:type="dxa"/>
            <w:gridSpan w:val="4"/>
            <w:shd w:val="clear" w:color="auto" w:fill="auto"/>
          </w:tcPr>
          <w:p w14:paraId="6E725BB3" w14:textId="77777777" w:rsidR="00D8255A" w:rsidRPr="00D92AEC" w:rsidRDefault="00C91220" w:rsidP="00C91220">
            <w:pPr>
              <w:rPr>
                <w:b/>
              </w:rPr>
            </w:pPr>
            <w:r>
              <w:rPr>
                <w:b/>
                <w:lang w:val="en-US"/>
              </w:rPr>
              <w:t xml:space="preserve">                                                                 </w:t>
            </w:r>
            <w:r w:rsidR="00117901">
              <w:rPr>
                <w:b/>
                <w:lang w:val="en-US"/>
              </w:rPr>
              <w:t>8</w:t>
            </w:r>
            <w:r w:rsidR="00D8255A">
              <w:rPr>
                <w:b/>
              </w:rPr>
              <w:t xml:space="preserve"> семестр</w:t>
            </w:r>
          </w:p>
        </w:tc>
      </w:tr>
      <w:tr w:rsidR="00D8255A" w:rsidRPr="00D92AEC" w14:paraId="280DF160" w14:textId="77777777" w:rsidTr="7778324F">
        <w:trPr>
          <w:trHeight w:val="267"/>
        </w:trPr>
        <w:tc>
          <w:tcPr>
            <w:tcW w:w="3828" w:type="dxa"/>
            <w:vMerge w:val="restart"/>
            <w:shd w:val="clear" w:color="auto" w:fill="auto"/>
          </w:tcPr>
          <w:p w14:paraId="69D53A41" w14:textId="77777777" w:rsidR="00D8255A" w:rsidRPr="00117901" w:rsidRDefault="00D8255A" w:rsidP="00E9255A">
            <w:pPr>
              <w:rPr>
                <w:b/>
                <w:lang w:val="en-US"/>
              </w:rPr>
            </w:pPr>
            <w:r w:rsidRPr="00D92AEC">
              <w:rPr>
                <w:b/>
              </w:rPr>
              <w:t>Раздел</w:t>
            </w:r>
            <w:r w:rsidRPr="00117901">
              <w:rPr>
                <w:b/>
                <w:lang w:val="en-US"/>
              </w:rPr>
              <w:t xml:space="preserve"> 10. </w:t>
            </w:r>
            <w:r w:rsidR="00117901" w:rsidRPr="00822776">
              <w:rPr>
                <w:b/>
                <w:lang w:val="en-US"/>
              </w:rPr>
              <w:t>What is monitoring and controlling?</w:t>
            </w:r>
          </w:p>
        </w:tc>
        <w:tc>
          <w:tcPr>
            <w:tcW w:w="1417" w:type="dxa"/>
            <w:vMerge w:val="restart"/>
          </w:tcPr>
          <w:p w14:paraId="3428B1C5" w14:textId="77777777" w:rsidR="00D8255A" w:rsidRPr="00D92AEC" w:rsidRDefault="00D8255A" w:rsidP="00E9255A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14:paraId="1838AA76" w14:textId="77777777" w:rsidR="00D8255A" w:rsidRPr="00D92AEC" w:rsidRDefault="00D8255A" w:rsidP="00E9255A">
            <w:r w:rsidRPr="00D92AEC">
              <w:t>Лекции</w:t>
            </w:r>
          </w:p>
        </w:tc>
        <w:tc>
          <w:tcPr>
            <w:tcW w:w="1559" w:type="dxa"/>
            <w:shd w:val="clear" w:color="auto" w:fill="auto"/>
          </w:tcPr>
          <w:p w14:paraId="50F026D1" w14:textId="77777777" w:rsidR="00D8255A" w:rsidRPr="00D92AEC" w:rsidRDefault="00D8255A" w:rsidP="00E9255A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D8255A" w:rsidRPr="00D92AEC" w14:paraId="1032D9F1" w14:textId="77777777" w:rsidTr="7778324F">
        <w:trPr>
          <w:trHeight w:val="270"/>
        </w:trPr>
        <w:tc>
          <w:tcPr>
            <w:tcW w:w="3828" w:type="dxa"/>
            <w:vMerge/>
          </w:tcPr>
          <w:p w14:paraId="39F1B45C" w14:textId="77777777" w:rsidR="00D8255A" w:rsidRPr="00D92AEC" w:rsidRDefault="00D8255A" w:rsidP="00E9255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08A10804" w14:textId="77777777" w:rsidR="00D8255A" w:rsidRPr="00D92AEC" w:rsidRDefault="00D8255A" w:rsidP="00E9255A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24BD25B8" w14:textId="77777777" w:rsidR="00D8255A" w:rsidRPr="00D92AEC" w:rsidRDefault="00D8255A" w:rsidP="00E9255A">
            <w:r w:rsidRPr="00D92AEC"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075CDA64" w14:textId="77777777" w:rsidR="00D8255A" w:rsidRPr="00D92AEC" w:rsidRDefault="001221A0" w:rsidP="00E9255A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255A" w:rsidRPr="00D92AEC" w14:paraId="505CD78A" w14:textId="77777777" w:rsidTr="7778324F">
        <w:trPr>
          <w:trHeight w:val="260"/>
        </w:trPr>
        <w:tc>
          <w:tcPr>
            <w:tcW w:w="3828" w:type="dxa"/>
            <w:vMerge/>
          </w:tcPr>
          <w:p w14:paraId="09DF9B17" w14:textId="77777777" w:rsidR="00D8255A" w:rsidRPr="00D92AEC" w:rsidRDefault="00D8255A" w:rsidP="00E9255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624D7F18" w14:textId="77777777" w:rsidR="00D8255A" w:rsidRPr="00D92AEC" w:rsidRDefault="00D8255A" w:rsidP="00E9255A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5211AF55" w14:textId="77777777" w:rsidR="00D8255A" w:rsidRPr="00D92AEC" w:rsidRDefault="00D8255A" w:rsidP="00E9255A">
            <w:r w:rsidRPr="00D92AEC"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14:paraId="0B803423" w14:textId="77777777" w:rsidR="00D8255A" w:rsidRPr="00117901" w:rsidRDefault="00E5112C" w:rsidP="00E9255A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</w:t>
            </w:r>
          </w:p>
        </w:tc>
      </w:tr>
      <w:tr w:rsidR="00D8255A" w:rsidRPr="00D92AEC" w14:paraId="0E1EB06E" w14:textId="77777777" w:rsidTr="7778324F">
        <w:trPr>
          <w:trHeight w:val="237"/>
        </w:trPr>
        <w:tc>
          <w:tcPr>
            <w:tcW w:w="3828" w:type="dxa"/>
            <w:vMerge w:val="restart"/>
            <w:shd w:val="clear" w:color="auto" w:fill="auto"/>
          </w:tcPr>
          <w:p w14:paraId="14C5A526" w14:textId="77777777" w:rsidR="00D8255A" w:rsidRPr="00D92AEC" w:rsidRDefault="00D8255A" w:rsidP="00E9255A">
            <w:pPr>
              <w:rPr>
                <w:b/>
              </w:rPr>
            </w:pPr>
            <w:r w:rsidRPr="00D92AEC">
              <w:rPr>
                <w:b/>
              </w:rPr>
              <w:t xml:space="preserve">Раздел 11. </w:t>
            </w:r>
            <w:r w:rsidR="00117901" w:rsidRPr="00822776">
              <w:rPr>
                <w:b/>
              </w:rPr>
              <w:t>Environmentally friendly production</w:t>
            </w:r>
          </w:p>
        </w:tc>
        <w:tc>
          <w:tcPr>
            <w:tcW w:w="1417" w:type="dxa"/>
            <w:vMerge w:val="restart"/>
          </w:tcPr>
          <w:p w14:paraId="7D5D5860" w14:textId="77777777" w:rsidR="00D8255A" w:rsidRPr="00D92AEC" w:rsidRDefault="00D8255A" w:rsidP="00E9255A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14:paraId="01145636" w14:textId="77777777" w:rsidR="00D8255A" w:rsidRPr="00D92AEC" w:rsidRDefault="00D8255A" w:rsidP="00E9255A">
            <w:r w:rsidRPr="00D92AEC">
              <w:t>Лекции</w:t>
            </w:r>
          </w:p>
        </w:tc>
        <w:tc>
          <w:tcPr>
            <w:tcW w:w="1559" w:type="dxa"/>
            <w:shd w:val="clear" w:color="auto" w:fill="auto"/>
          </w:tcPr>
          <w:p w14:paraId="043C087F" w14:textId="77777777" w:rsidR="00D8255A" w:rsidRPr="00D92AEC" w:rsidRDefault="00D8255A" w:rsidP="00E9255A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D8255A" w:rsidRPr="00D92AEC" w14:paraId="2AB2DF85" w14:textId="77777777" w:rsidTr="7778324F">
        <w:trPr>
          <w:trHeight w:val="300"/>
        </w:trPr>
        <w:tc>
          <w:tcPr>
            <w:tcW w:w="3828" w:type="dxa"/>
            <w:vMerge/>
          </w:tcPr>
          <w:p w14:paraId="4A632517" w14:textId="77777777" w:rsidR="00D8255A" w:rsidRPr="00D92AEC" w:rsidRDefault="00D8255A" w:rsidP="00E9255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5892B59B" w14:textId="77777777" w:rsidR="00D8255A" w:rsidRPr="00D92AEC" w:rsidRDefault="00D8255A" w:rsidP="00E9255A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0F4DEDF4" w14:textId="77777777" w:rsidR="00D8255A" w:rsidRPr="00D92AEC" w:rsidRDefault="00D8255A" w:rsidP="00E9255A">
            <w:r w:rsidRPr="00D92AEC"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3BAE59AC" w14:textId="77777777" w:rsidR="00D8255A" w:rsidRPr="00D92AEC" w:rsidRDefault="001221A0" w:rsidP="00E9255A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255A" w:rsidRPr="00D92AEC" w14:paraId="565DF912" w14:textId="77777777" w:rsidTr="7778324F">
        <w:trPr>
          <w:trHeight w:val="295"/>
        </w:trPr>
        <w:tc>
          <w:tcPr>
            <w:tcW w:w="3828" w:type="dxa"/>
            <w:vMerge/>
          </w:tcPr>
          <w:p w14:paraId="2B35C876" w14:textId="77777777" w:rsidR="00D8255A" w:rsidRPr="00D92AEC" w:rsidRDefault="00D8255A" w:rsidP="00E9255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495813DC" w14:textId="77777777" w:rsidR="00D8255A" w:rsidRPr="00D92AEC" w:rsidRDefault="00D8255A" w:rsidP="00E9255A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52FEB337" w14:textId="77777777" w:rsidR="00D8255A" w:rsidRPr="00D92AEC" w:rsidRDefault="00D8255A" w:rsidP="00E9255A">
            <w:r w:rsidRPr="00D92AEC"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14:paraId="102E2C16" w14:textId="77777777" w:rsidR="00D8255A" w:rsidRPr="00117901" w:rsidRDefault="7778324F" w:rsidP="7778324F">
            <w:pPr>
              <w:jc w:val="both"/>
              <w:rPr>
                <w:b/>
                <w:bCs/>
                <w:lang w:val="en-US"/>
              </w:rPr>
            </w:pPr>
            <w:r w:rsidRPr="7778324F">
              <w:rPr>
                <w:b/>
                <w:bCs/>
                <w:lang w:val="en-US"/>
              </w:rPr>
              <w:t>22</w:t>
            </w:r>
          </w:p>
        </w:tc>
      </w:tr>
      <w:tr w:rsidR="00D8255A" w:rsidRPr="00D92AEC" w14:paraId="1C17EFFC" w14:textId="77777777" w:rsidTr="7778324F">
        <w:trPr>
          <w:trHeight w:val="270"/>
        </w:trPr>
        <w:tc>
          <w:tcPr>
            <w:tcW w:w="3828" w:type="dxa"/>
            <w:vMerge w:val="restart"/>
            <w:shd w:val="clear" w:color="auto" w:fill="auto"/>
          </w:tcPr>
          <w:p w14:paraId="6E290067" w14:textId="77777777" w:rsidR="00D8255A" w:rsidRPr="00D92AEC" w:rsidRDefault="00D8255A" w:rsidP="00E9255A">
            <w:pPr>
              <w:rPr>
                <w:b/>
              </w:rPr>
            </w:pPr>
            <w:r w:rsidRPr="00D92AEC">
              <w:rPr>
                <w:b/>
              </w:rPr>
              <w:t xml:space="preserve">Раздел 12. </w:t>
            </w:r>
            <w:r w:rsidR="00117901" w:rsidRPr="00822776">
              <w:rPr>
                <w:b/>
              </w:rPr>
              <w:t>Environmental protection</w:t>
            </w:r>
          </w:p>
        </w:tc>
        <w:tc>
          <w:tcPr>
            <w:tcW w:w="1417" w:type="dxa"/>
            <w:vMerge w:val="restart"/>
          </w:tcPr>
          <w:p w14:paraId="36015998" w14:textId="77777777" w:rsidR="00D8255A" w:rsidRPr="00D92AEC" w:rsidRDefault="00D8255A" w:rsidP="00E9255A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14:paraId="6CD6DE87" w14:textId="77777777" w:rsidR="00D8255A" w:rsidRPr="00D92AEC" w:rsidRDefault="00D8255A" w:rsidP="00E9255A">
            <w:r w:rsidRPr="00D92AEC">
              <w:t>Лекции</w:t>
            </w:r>
          </w:p>
        </w:tc>
        <w:tc>
          <w:tcPr>
            <w:tcW w:w="1559" w:type="dxa"/>
            <w:shd w:val="clear" w:color="auto" w:fill="auto"/>
          </w:tcPr>
          <w:p w14:paraId="0A23D7BC" w14:textId="77777777" w:rsidR="00D8255A" w:rsidRPr="00D92AEC" w:rsidRDefault="00D8255A" w:rsidP="00E9255A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D8255A" w:rsidRPr="00D92AEC" w14:paraId="7AC6E3C7" w14:textId="77777777" w:rsidTr="7778324F">
        <w:trPr>
          <w:trHeight w:val="267"/>
        </w:trPr>
        <w:tc>
          <w:tcPr>
            <w:tcW w:w="3828" w:type="dxa"/>
            <w:vMerge/>
          </w:tcPr>
          <w:p w14:paraId="5D5E6239" w14:textId="77777777" w:rsidR="00D8255A" w:rsidRPr="00D92AEC" w:rsidRDefault="00D8255A" w:rsidP="00E9255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08EB1015" w14:textId="77777777" w:rsidR="00D8255A" w:rsidRPr="00D92AEC" w:rsidRDefault="00D8255A" w:rsidP="00E9255A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14:paraId="3CD4B445" w14:textId="77777777" w:rsidR="00D8255A" w:rsidRPr="00D92AEC" w:rsidRDefault="00D8255A" w:rsidP="00E9255A">
            <w:r w:rsidRPr="00D92AEC"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47148F36" w14:textId="77777777" w:rsidR="00D8255A" w:rsidRPr="000A1BD3" w:rsidRDefault="7778324F" w:rsidP="7778324F">
            <w:pPr>
              <w:jc w:val="both"/>
              <w:rPr>
                <w:b/>
                <w:bCs/>
                <w:lang w:val="en-US"/>
              </w:rPr>
            </w:pPr>
            <w:r w:rsidRPr="7778324F">
              <w:rPr>
                <w:b/>
                <w:bCs/>
                <w:lang w:val="en-US"/>
              </w:rPr>
              <w:t>2</w:t>
            </w:r>
          </w:p>
        </w:tc>
      </w:tr>
      <w:tr w:rsidR="00D8255A" w:rsidRPr="00AC4C4F" w14:paraId="0B7D575F" w14:textId="77777777" w:rsidTr="7778324F">
        <w:trPr>
          <w:trHeight w:val="226"/>
        </w:trPr>
        <w:tc>
          <w:tcPr>
            <w:tcW w:w="3828" w:type="dxa"/>
            <w:vMerge/>
          </w:tcPr>
          <w:p w14:paraId="3B1D4F57" w14:textId="77777777" w:rsidR="00D8255A" w:rsidRPr="00D92AEC" w:rsidRDefault="00D8255A" w:rsidP="00E9255A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14:paraId="6E7994CB" w14:textId="77777777" w:rsidR="00D8255A" w:rsidRPr="00D92AEC" w:rsidRDefault="00D8255A" w:rsidP="00E9255A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</w:tcPr>
          <w:p w14:paraId="494E27EE" w14:textId="77777777" w:rsidR="00D8255A" w:rsidRPr="00D92AEC" w:rsidRDefault="00D8255A" w:rsidP="00E9255A">
            <w:r w:rsidRPr="00D92AEC"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14:paraId="565EBCC9" w14:textId="77777777" w:rsidR="00D8255A" w:rsidRPr="00117901" w:rsidRDefault="00E5112C" w:rsidP="7778324F">
            <w:p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22</w:t>
            </w:r>
          </w:p>
        </w:tc>
      </w:tr>
    </w:tbl>
    <w:p w14:paraId="628D7DA6" w14:textId="77777777" w:rsidR="00E5112C" w:rsidRDefault="005E4499" w:rsidP="00C974A2">
      <w:pPr>
        <w:widowControl w:val="0"/>
        <w:shd w:val="clear" w:color="auto" w:fill="FFFFFF"/>
        <w:tabs>
          <w:tab w:val="left" w:pos="567"/>
        </w:tabs>
        <w:spacing w:after="120"/>
        <w:ind w:firstLine="567"/>
        <w:rPr>
          <w:lang w:val="en-US"/>
        </w:rPr>
      </w:pPr>
      <w:r>
        <w:rPr>
          <w:lang w:val="en-US"/>
        </w:rPr>
        <w:t xml:space="preserve">                               </w:t>
      </w:r>
    </w:p>
    <w:p w14:paraId="691A349A" w14:textId="77777777" w:rsidR="00E5112C" w:rsidRDefault="00E5112C" w:rsidP="00C974A2">
      <w:pPr>
        <w:widowControl w:val="0"/>
        <w:shd w:val="clear" w:color="auto" w:fill="FFFFFF"/>
        <w:tabs>
          <w:tab w:val="left" w:pos="567"/>
        </w:tabs>
        <w:spacing w:after="120"/>
        <w:ind w:firstLine="567"/>
        <w:rPr>
          <w:lang w:val="en-US"/>
        </w:rPr>
      </w:pPr>
    </w:p>
    <w:p w14:paraId="2D60D5FB" w14:textId="77777777" w:rsidR="00C974A2" w:rsidRDefault="00E5112C" w:rsidP="00E5112C">
      <w:pPr>
        <w:widowControl w:val="0"/>
        <w:shd w:val="clear" w:color="auto" w:fill="FFFFFF"/>
        <w:tabs>
          <w:tab w:val="left" w:pos="567"/>
        </w:tabs>
        <w:spacing w:after="120"/>
      </w:pPr>
      <w:r>
        <w:lastRenderedPageBreak/>
        <w:t>С</w:t>
      </w:r>
      <w:r w:rsidR="00C974A2">
        <w:t>одержание разделов дисциплины:</w:t>
      </w:r>
    </w:p>
    <w:p w14:paraId="76FDD672" w14:textId="77777777" w:rsidR="00D8255A" w:rsidRPr="00172341" w:rsidRDefault="00117901" w:rsidP="00D8255A">
      <w:pPr>
        <w:widowControl w:val="0"/>
        <w:shd w:val="clear" w:color="auto" w:fill="FFFFFF"/>
        <w:tabs>
          <w:tab w:val="left" w:pos="567"/>
        </w:tabs>
        <w:spacing w:after="120"/>
        <w:jc w:val="center"/>
        <w:rPr>
          <w:b/>
        </w:rPr>
      </w:pPr>
      <w:r>
        <w:rPr>
          <w:b/>
          <w:lang w:val="en-US"/>
        </w:rPr>
        <w:t>5</w:t>
      </w:r>
      <w:r w:rsidR="00D8255A" w:rsidRPr="00BF20B2">
        <w:rPr>
          <w:b/>
        </w:rPr>
        <w:t xml:space="preserve"> семестр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8255A" w:rsidRPr="00B84EE8" w14:paraId="6A52E7F4" w14:textId="77777777" w:rsidTr="006C1947">
        <w:trPr>
          <w:trHeight w:val="123"/>
        </w:trPr>
        <w:tc>
          <w:tcPr>
            <w:tcW w:w="9889" w:type="dxa"/>
          </w:tcPr>
          <w:p w14:paraId="0318D292" w14:textId="77777777" w:rsidR="00D8255A" w:rsidRPr="00B84EE8" w:rsidRDefault="00D8255A" w:rsidP="00E9255A">
            <w:pPr>
              <w:widowControl w:val="0"/>
              <w:tabs>
                <w:tab w:val="left" w:pos="567"/>
              </w:tabs>
              <w:contextualSpacing/>
              <w:rPr>
                <w:b/>
                <w:color w:val="000000"/>
                <w:lang w:eastAsia="ru-RU"/>
              </w:rPr>
            </w:pPr>
            <w:r w:rsidRPr="00B84EE8">
              <w:rPr>
                <w:rFonts w:eastAsia="MS Mincho"/>
                <w:b/>
                <w:lang w:eastAsia="ja-JP"/>
              </w:rPr>
              <w:t>Раздел 1.</w:t>
            </w:r>
            <w:r w:rsidRPr="00B84EE8">
              <w:rPr>
                <w:rFonts w:eastAsia="MS Mincho"/>
                <w:lang w:eastAsia="ja-JP"/>
              </w:rPr>
              <w:t xml:space="preserve"> </w:t>
            </w:r>
            <w:r w:rsidR="00117901">
              <w:rPr>
                <w:b/>
                <w:lang w:val="en-US"/>
              </w:rPr>
              <w:t>What is energy?</w:t>
            </w:r>
          </w:p>
        </w:tc>
      </w:tr>
    </w:tbl>
    <w:p w14:paraId="09996F56" w14:textId="77777777" w:rsidR="00D8255A" w:rsidRDefault="00D8255A" w:rsidP="00D23F6D">
      <w:pPr>
        <w:jc w:val="both"/>
        <w:rPr>
          <w:rFonts w:eastAsia="Calibri"/>
        </w:rPr>
      </w:pPr>
      <w:r w:rsidRPr="005367B7">
        <w:rPr>
          <w:b/>
          <w:color w:val="000000"/>
          <w:lang w:eastAsia="ru-RU"/>
        </w:rPr>
        <w:t>Лексический материал:</w:t>
      </w:r>
    </w:p>
    <w:p w14:paraId="5E50EBBD" w14:textId="77777777" w:rsidR="00D8255A" w:rsidRDefault="00F01740" w:rsidP="00D23F6D">
      <w:pPr>
        <w:jc w:val="both"/>
      </w:pPr>
      <w:r w:rsidRPr="00822776">
        <w:t>Что такое энергия? Определение понятия энергия, теплоэнергетика, определение сфер деятельности инженера-энергетика, подразделения энерги</w:t>
      </w:r>
      <w:r>
        <w:t>и, источники энер</w:t>
      </w:r>
      <w:r w:rsidRPr="00822776">
        <w:t>гии, биологическая, восстанавливаемая энергии, ветреная энергия</w:t>
      </w:r>
      <w:r w:rsidR="00D8255A" w:rsidRPr="00431312">
        <w:t xml:space="preserve">. </w:t>
      </w:r>
    </w:p>
    <w:p w14:paraId="6170A606" w14:textId="77777777" w:rsidR="00D8255A" w:rsidRPr="00D8255A" w:rsidRDefault="00D8255A" w:rsidP="00D23F6D">
      <w:pPr>
        <w:jc w:val="both"/>
        <w:rPr>
          <w:rFonts w:eastAsia="MS Mincho"/>
          <w:b/>
          <w:lang w:val="en-US" w:eastAsia="ja-JP"/>
        </w:rPr>
      </w:pPr>
      <w:r>
        <w:rPr>
          <w:rFonts w:eastAsia="MS Mincho"/>
          <w:b/>
          <w:lang w:eastAsia="ja-JP"/>
        </w:rPr>
        <w:t>Темы</w:t>
      </w:r>
      <w:r w:rsidRPr="00D8255A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D8255A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D8255A">
        <w:rPr>
          <w:rFonts w:eastAsia="MS Mincho"/>
          <w:b/>
          <w:lang w:val="en-US" w:eastAsia="ja-JP"/>
        </w:rPr>
        <w:t>:</w:t>
      </w:r>
    </w:p>
    <w:p w14:paraId="399E1164" w14:textId="77777777" w:rsidR="00F01740" w:rsidRPr="00667C3B" w:rsidRDefault="00F01740" w:rsidP="00F01740">
      <w:pPr>
        <w:contextualSpacing/>
        <w:jc w:val="both"/>
        <w:rPr>
          <w:rFonts w:eastAsia="MS Mincho"/>
          <w:lang w:val="en-US" w:eastAsia="ja-JP"/>
        </w:rPr>
      </w:pPr>
      <w:r w:rsidRPr="00D8255A">
        <w:rPr>
          <w:rFonts w:eastAsia="MS Mincho"/>
          <w:lang w:val="en-US" w:eastAsia="ja-JP"/>
        </w:rPr>
        <w:t xml:space="preserve">1. </w:t>
      </w:r>
      <w:r w:rsidRPr="00822776">
        <w:rPr>
          <w:color w:val="000000"/>
          <w:lang w:val="en-US"/>
        </w:rPr>
        <w:t>What is energy?, Different forms of energy, Renewable energy</w:t>
      </w:r>
    </w:p>
    <w:p w14:paraId="000E01AC" w14:textId="77777777" w:rsidR="005C3DB4" w:rsidRPr="005C3DB4" w:rsidRDefault="7778324F" w:rsidP="00F01740">
      <w:pPr>
        <w:tabs>
          <w:tab w:val="left" w:pos="3510"/>
        </w:tabs>
        <w:jc w:val="both"/>
        <w:rPr>
          <w:rFonts w:eastAsia="MS Mincho"/>
          <w:lang w:eastAsia="ja-JP"/>
        </w:rPr>
      </w:pPr>
      <w:r w:rsidRPr="7778324F">
        <w:rPr>
          <w:rFonts w:eastAsia="MS Mincho"/>
          <w:lang w:eastAsia="ja-JP"/>
        </w:rPr>
        <w:t>Грамматический материал:</w:t>
      </w:r>
      <w:r>
        <w:t xml:space="preserve"> </w:t>
      </w:r>
      <w:r w:rsidRPr="7778324F">
        <w:rPr>
          <w:rFonts w:eastAsia="MS Mincho"/>
          <w:lang w:eastAsia="ja-JP"/>
        </w:rPr>
        <w:t>Типы вопросов. Специальные вопросительные предложения, вопросы к подлежащему, альтернативные, разделительные вопросы, вопросительные слова.</w:t>
      </w:r>
    </w:p>
    <w:p w14:paraId="3462DCE1" w14:textId="77777777" w:rsidR="00D8255A" w:rsidRPr="00263356" w:rsidRDefault="00D8255A" w:rsidP="00D23F6D">
      <w:pPr>
        <w:tabs>
          <w:tab w:val="left" w:pos="3510"/>
        </w:tabs>
        <w:jc w:val="both"/>
      </w:pPr>
      <w:r w:rsidRPr="00263356">
        <w:t>.</w:t>
      </w:r>
    </w:p>
    <w:p w14:paraId="4FC082D3" w14:textId="77777777" w:rsidR="00D8255A" w:rsidRPr="00263356" w:rsidRDefault="00D8255A" w:rsidP="00D23F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A62EB0">
        <w:rPr>
          <w:rFonts w:eastAsia="MS Mincho"/>
          <w:b/>
          <w:lang w:eastAsia="ja-JP"/>
        </w:rPr>
        <w:t>Раздел</w:t>
      </w:r>
      <w:r w:rsidRPr="00667C3B">
        <w:rPr>
          <w:b/>
        </w:rPr>
        <w:t xml:space="preserve"> 2.</w:t>
      </w:r>
      <w:r w:rsidRPr="00667C3B">
        <w:t xml:space="preserve"> </w:t>
      </w:r>
      <w:r w:rsidR="00F01740">
        <w:rPr>
          <w:b/>
          <w:lang w:val="en-US"/>
        </w:rPr>
        <w:t>Heating</w:t>
      </w:r>
      <w:r w:rsidR="00F01740" w:rsidRPr="00263356">
        <w:rPr>
          <w:b/>
        </w:rPr>
        <w:t>.</w:t>
      </w:r>
    </w:p>
    <w:p w14:paraId="2767AD06" w14:textId="77777777" w:rsidR="00D8255A" w:rsidRDefault="00D8255A" w:rsidP="00D23F6D">
      <w:pPr>
        <w:jc w:val="both"/>
        <w:rPr>
          <w:rFonts w:eastAsia="Calibri"/>
        </w:rPr>
      </w:pPr>
      <w:r w:rsidRPr="005367B7">
        <w:rPr>
          <w:b/>
          <w:color w:val="000000"/>
          <w:lang w:eastAsia="ru-RU"/>
        </w:rPr>
        <w:t>Лексический материал:</w:t>
      </w:r>
    </w:p>
    <w:p w14:paraId="4F6586E3" w14:textId="77777777" w:rsidR="00D8255A" w:rsidRDefault="7778324F" w:rsidP="00D23F6D">
      <w:pPr>
        <w:jc w:val="both"/>
      </w:pPr>
      <w:r>
        <w:t>Отопление. Система распределения тепла. Система теплового насоса.</w:t>
      </w:r>
    </w:p>
    <w:p w14:paraId="04F485CA" w14:textId="77777777" w:rsidR="00D8255A" w:rsidRPr="00263356" w:rsidRDefault="00D8255A" w:rsidP="00D23F6D">
      <w:pPr>
        <w:jc w:val="both"/>
        <w:rPr>
          <w:rFonts w:eastAsia="MS Mincho"/>
          <w:b/>
          <w:lang w:val="en-US" w:eastAsia="ja-JP"/>
        </w:rPr>
      </w:pPr>
      <w:r>
        <w:rPr>
          <w:rFonts w:eastAsia="MS Mincho"/>
          <w:b/>
          <w:lang w:eastAsia="ja-JP"/>
        </w:rPr>
        <w:t>Темы</w:t>
      </w:r>
      <w:r w:rsidRPr="00263356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263356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263356">
        <w:rPr>
          <w:rFonts w:eastAsia="MS Mincho"/>
          <w:b/>
          <w:lang w:val="en-US" w:eastAsia="ja-JP"/>
        </w:rPr>
        <w:t>:</w:t>
      </w:r>
    </w:p>
    <w:p w14:paraId="33BD4943" w14:textId="77777777" w:rsidR="00F01740" w:rsidRPr="00263356" w:rsidRDefault="00F01740" w:rsidP="00F01740">
      <w:pPr>
        <w:jc w:val="both"/>
        <w:rPr>
          <w:rFonts w:eastAsia="Calibri"/>
          <w:color w:val="000000"/>
        </w:rPr>
      </w:pPr>
      <w:r w:rsidRPr="00D8255A">
        <w:rPr>
          <w:rFonts w:eastAsia="Calibri"/>
          <w:lang w:val="en-US" w:eastAsia="ru-RU"/>
        </w:rPr>
        <w:t>1.</w:t>
      </w:r>
      <w:r w:rsidRPr="00822776">
        <w:rPr>
          <w:rFonts w:eastAsia="Calibri"/>
          <w:lang w:val="en-US" w:eastAsia="ru-RU"/>
        </w:rPr>
        <w:t xml:space="preserve"> Heating. Heat distribution system. Heat</w:t>
      </w:r>
      <w:r w:rsidRPr="00263356">
        <w:rPr>
          <w:rFonts w:eastAsia="Calibri"/>
          <w:lang w:eastAsia="ru-RU"/>
        </w:rPr>
        <w:t xml:space="preserve"> </w:t>
      </w:r>
      <w:r w:rsidRPr="00822776">
        <w:rPr>
          <w:rFonts w:eastAsia="Calibri"/>
          <w:lang w:val="en-US" w:eastAsia="ru-RU"/>
        </w:rPr>
        <w:t>pump</w:t>
      </w:r>
      <w:r w:rsidRPr="00263356">
        <w:rPr>
          <w:rFonts w:eastAsia="Calibri"/>
          <w:lang w:eastAsia="ru-RU"/>
        </w:rPr>
        <w:t xml:space="preserve"> </w:t>
      </w:r>
      <w:r w:rsidRPr="00822776">
        <w:rPr>
          <w:rFonts w:eastAsia="Calibri"/>
          <w:lang w:val="en-US" w:eastAsia="ru-RU"/>
        </w:rPr>
        <w:t>system</w:t>
      </w:r>
      <w:r w:rsidRPr="00263356">
        <w:rPr>
          <w:color w:val="000000"/>
        </w:rPr>
        <w:t xml:space="preserve"> </w:t>
      </w:r>
    </w:p>
    <w:p w14:paraId="7FB04FA0" w14:textId="77777777" w:rsidR="00F01740" w:rsidRDefault="00F01740" w:rsidP="00F01740">
      <w:pPr>
        <w:jc w:val="both"/>
      </w:pPr>
      <w:r w:rsidRPr="00387490">
        <w:rPr>
          <w:rFonts w:eastAsia="MS Mincho"/>
          <w:lang w:eastAsia="ja-JP"/>
        </w:rPr>
        <w:t>Грамматический</w:t>
      </w:r>
      <w:r w:rsidRPr="0072194D">
        <w:rPr>
          <w:rFonts w:eastAsia="MS Mincho"/>
          <w:lang w:eastAsia="ja-JP"/>
        </w:rPr>
        <w:t xml:space="preserve"> </w:t>
      </w:r>
      <w:r w:rsidRPr="00387490">
        <w:rPr>
          <w:rFonts w:eastAsia="MS Mincho"/>
          <w:lang w:eastAsia="ja-JP"/>
        </w:rPr>
        <w:t>материал</w:t>
      </w:r>
      <w:r w:rsidRPr="0072194D">
        <w:rPr>
          <w:rFonts w:eastAsia="MS Mincho"/>
          <w:lang w:eastAsia="ja-JP"/>
        </w:rPr>
        <w:t>:</w:t>
      </w:r>
      <w:r>
        <w:rPr>
          <w:rFonts w:eastAsia="MS Mincho"/>
          <w:lang w:eastAsia="ja-JP"/>
        </w:rPr>
        <w:t xml:space="preserve"> </w:t>
      </w:r>
      <w:r>
        <w:t>Пассивный залог</w:t>
      </w:r>
      <w:r w:rsidRPr="00750FF2">
        <w:t>.</w:t>
      </w:r>
    </w:p>
    <w:p w14:paraId="29EBA77C" w14:textId="77777777" w:rsidR="00D8255A" w:rsidRPr="0051311A" w:rsidRDefault="00D8255A" w:rsidP="00D23F6D">
      <w:pPr>
        <w:jc w:val="both"/>
      </w:pPr>
    </w:p>
    <w:p w14:paraId="50850B59" w14:textId="77777777" w:rsidR="00D8255A" w:rsidRPr="0051311A" w:rsidRDefault="00D8255A" w:rsidP="00D23F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A62EB0">
        <w:rPr>
          <w:rFonts w:eastAsia="MS Mincho"/>
          <w:b/>
          <w:lang w:eastAsia="ja-JP"/>
        </w:rPr>
        <w:t>Раздел</w:t>
      </w:r>
      <w:r w:rsidRPr="00A62EB0">
        <w:rPr>
          <w:b/>
        </w:rPr>
        <w:t xml:space="preserve"> 3. </w:t>
      </w:r>
      <w:r w:rsidR="00F01740" w:rsidRPr="006460D7">
        <w:rPr>
          <w:b/>
        </w:rPr>
        <w:t>Bioenergy. Thermal energy.</w:t>
      </w:r>
    </w:p>
    <w:p w14:paraId="1B11443A" w14:textId="77777777" w:rsidR="00D8255A" w:rsidRDefault="00D8255A" w:rsidP="00D23F6D">
      <w:pPr>
        <w:jc w:val="both"/>
        <w:rPr>
          <w:rFonts w:eastAsia="Calibri"/>
        </w:rPr>
      </w:pPr>
      <w:r w:rsidRPr="005367B7">
        <w:rPr>
          <w:b/>
          <w:color w:val="000000"/>
          <w:lang w:eastAsia="ru-RU"/>
        </w:rPr>
        <w:t>Лексический материал:</w:t>
      </w:r>
    </w:p>
    <w:p w14:paraId="00733852" w14:textId="77777777" w:rsidR="00D8255A" w:rsidRDefault="7778324F" w:rsidP="00D23F6D">
      <w:pPr>
        <w:jc w:val="both"/>
      </w:pPr>
      <w:r w:rsidRPr="7778324F">
        <w:rPr>
          <w:color w:val="000000" w:themeColor="text1"/>
          <w:lang w:eastAsia="ru-RU"/>
        </w:rPr>
        <w:t>Биоэнергетика. Как нанотехнологии способствуют улучшению солнечных батарей. Термальная энергия</w:t>
      </w:r>
      <w:r>
        <w:t xml:space="preserve">. </w:t>
      </w:r>
    </w:p>
    <w:p w14:paraId="5F444DB2" w14:textId="77777777" w:rsidR="00D8255A" w:rsidRPr="00387490" w:rsidRDefault="00D8255A" w:rsidP="00D23F6D">
      <w:pPr>
        <w:jc w:val="both"/>
        <w:rPr>
          <w:rFonts w:eastAsia="MS Mincho"/>
          <w:b/>
          <w:lang w:eastAsia="ja-JP"/>
        </w:rPr>
      </w:pPr>
      <w:r>
        <w:rPr>
          <w:rFonts w:eastAsia="MS Mincho"/>
          <w:b/>
          <w:lang w:eastAsia="ja-JP"/>
        </w:rPr>
        <w:t>Темы</w:t>
      </w:r>
      <w:r w:rsidRPr="00387490">
        <w:rPr>
          <w:rFonts w:eastAsia="MS Mincho"/>
          <w:b/>
          <w:lang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387490">
        <w:rPr>
          <w:rFonts w:eastAsia="MS Mincho"/>
          <w:b/>
          <w:lang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387490">
        <w:rPr>
          <w:rFonts w:eastAsia="MS Mincho"/>
          <w:b/>
          <w:lang w:eastAsia="ja-JP"/>
        </w:rPr>
        <w:t>:</w:t>
      </w:r>
    </w:p>
    <w:p w14:paraId="5A659070" w14:textId="77777777" w:rsidR="00F01740" w:rsidRDefault="00F01740" w:rsidP="00F01740">
      <w:pPr>
        <w:jc w:val="both"/>
        <w:rPr>
          <w:rFonts w:eastAsia="MS Mincho"/>
          <w:bCs/>
          <w:lang w:eastAsia="ja-JP"/>
        </w:rPr>
      </w:pPr>
      <w:r w:rsidRPr="0051311A">
        <w:rPr>
          <w:rFonts w:eastAsia="MS Mincho"/>
          <w:bCs/>
          <w:lang w:eastAsia="ja-JP"/>
        </w:rPr>
        <w:t xml:space="preserve">1. </w:t>
      </w:r>
      <w:r w:rsidRPr="006460D7">
        <w:rPr>
          <w:rFonts w:eastAsia="MS Mincho"/>
          <w:bCs/>
          <w:lang w:val="en-US" w:eastAsia="ja-JP"/>
        </w:rPr>
        <w:t>Bioenergy</w:t>
      </w:r>
      <w:r w:rsidRPr="0051311A">
        <w:rPr>
          <w:rFonts w:eastAsia="MS Mincho"/>
          <w:bCs/>
          <w:lang w:eastAsia="ja-JP"/>
        </w:rPr>
        <w:t xml:space="preserve">. </w:t>
      </w:r>
      <w:r w:rsidRPr="006460D7">
        <w:rPr>
          <w:rFonts w:eastAsia="MS Mincho"/>
          <w:bCs/>
          <w:lang w:val="en-US" w:eastAsia="ja-JP"/>
        </w:rPr>
        <w:t>How</w:t>
      </w:r>
      <w:r w:rsidRPr="0051311A">
        <w:rPr>
          <w:rFonts w:eastAsia="MS Mincho"/>
          <w:bCs/>
          <w:lang w:eastAsia="ja-JP"/>
        </w:rPr>
        <w:t xml:space="preserve"> </w:t>
      </w:r>
      <w:r w:rsidRPr="006460D7">
        <w:rPr>
          <w:rFonts w:eastAsia="MS Mincho"/>
          <w:bCs/>
          <w:lang w:val="en-US" w:eastAsia="ja-JP"/>
        </w:rPr>
        <w:t>nanotechnology</w:t>
      </w:r>
      <w:r w:rsidRPr="0051311A">
        <w:rPr>
          <w:rFonts w:eastAsia="MS Mincho"/>
          <w:bCs/>
          <w:lang w:eastAsia="ja-JP"/>
        </w:rPr>
        <w:t xml:space="preserve"> </w:t>
      </w:r>
      <w:r w:rsidRPr="006460D7">
        <w:rPr>
          <w:rFonts w:eastAsia="MS Mincho"/>
          <w:bCs/>
          <w:lang w:val="en-US" w:eastAsia="ja-JP"/>
        </w:rPr>
        <w:t>improve</w:t>
      </w:r>
      <w:r w:rsidRPr="0051311A">
        <w:rPr>
          <w:rFonts w:eastAsia="MS Mincho"/>
          <w:bCs/>
          <w:lang w:eastAsia="ja-JP"/>
        </w:rPr>
        <w:t xml:space="preserve"> </w:t>
      </w:r>
      <w:r w:rsidRPr="006460D7">
        <w:rPr>
          <w:rFonts w:eastAsia="MS Mincho"/>
          <w:bCs/>
          <w:lang w:val="en-US" w:eastAsia="ja-JP"/>
        </w:rPr>
        <w:t>solar</w:t>
      </w:r>
      <w:r w:rsidRPr="0051311A">
        <w:rPr>
          <w:rFonts w:eastAsia="MS Mincho"/>
          <w:bCs/>
          <w:lang w:eastAsia="ja-JP"/>
        </w:rPr>
        <w:t xml:space="preserve"> </w:t>
      </w:r>
      <w:r w:rsidRPr="006460D7">
        <w:rPr>
          <w:rFonts w:eastAsia="MS Mincho"/>
          <w:bCs/>
          <w:lang w:val="en-US" w:eastAsia="ja-JP"/>
        </w:rPr>
        <w:t>cells</w:t>
      </w:r>
      <w:r w:rsidRPr="0051311A">
        <w:rPr>
          <w:rFonts w:eastAsia="MS Mincho"/>
          <w:bCs/>
          <w:lang w:eastAsia="ja-JP"/>
        </w:rPr>
        <w:t xml:space="preserve">. </w:t>
      </w:r>
      <w:r w:rsidRPr="006460D7">
        <w:rPr>
          <w:rFonts w:eastAsia="MS Mincho"/>
          <w:bCs/>
          <w:lang w:eastAsia="ja-JP"/>
        </w:rPr>
        <w:t>Thermal energy.</w:t>
      </w:r>
    </w:p>
    <w:p w14:paraId="0562F7C7" w14:textId="77777777" w:rsidR="005C3DB4" w:rsidRPr="005C3DB4" w:rsidRDefault="00F01740" w:rsidP="00F01740">
      <w:pPr>
        <w:jc w:val="both"/>
        <w:rPr>
          <w:rFonts w:eastAsia="MS Mincho"/>
          <w:bCs/>
          <w:lang w:eastAsia="ja-JP"/>
        </w:rPr>
      </w:pPr>
      <w:r w:rsidRPr="006460D7">
        <w:rPr>
          <w:rFonts w:eastAsia="MS Mincho"/>
          <w:bCs/>
          <w:lang w:eastAsia="ja-JP"/>
        </w:rPr>
        <w:t>Грамматический материал:. Повторение времен английского языка в активном и пассивном залогах.</w:t>
      </w:r>
    </w:p>
    <w:p w14:paraId="40C82DAA" w14:textId="77777777" w:rsidR="00D8255A" w:rsidRPr="005C3DB4" w:rsidRDefault="005C3DB4" w:rsidP="00D23F6D">
      <w:pPr>
        <w:suppressAutoHyphens/>
        <w:jc w:val="both"/>
      </w:pPr>
      <w:r w:rsidRPr="005C3DB4">
        <w:rPr>
          <w:b/>
        </w:rPr>
        <w:t xml:space="preserve">Повторение. </w:t>
      </w:r>
      <w:r w:rsidRPr="005C3DB4">
        <w:rPr>
          <w:b/>
          <w:lang w:val="en-US"/>
        </w:rPr>
        <w:t>Revision</w:t>
      </w:r>
      <w:r w:rsidRPr="005C3DB4">
        <w:rPr>
          <w:b/>
        </w:rPr>
        <w:t xml:space="preserve"> –</w:t>
      </w:r>
      <w:r w:rsidRPr="005C3DB4">
        <w:t xml:space="preserve">лексический и грамматический материал </w:t>
      </w:r>
      <w:r>
        <w:t>семестра.</w:t>
      </w:r>
    </w:p>
    <w:p w14:paraId="5A8C9837" w14:textId="77777777" w:rsidR="00D8255A" w:rsidRPr="007F45E6" w:rsidRDefault="00F01740" w:rsidP="00D8255A">
      <w:pPr>
        <w:spacing w:after="120"/>
        <w:jc w:val="center"/>
      </w:pPr>
      <w:r w:rsidRPr="00263356">
        <w:rPr>
          <w:b/>
        </w:rPr>
        <w:t>6</w:t>
      </w:r>
      <w:r w:rsidR="00D8255A" w:rsidRPr="00172341">
        <w:rPr>
          <w:b/>
        </w:rPr>
        <w:t xml:space="preserve"> семестр</w:t>
      </w:r>
    </w:p>
    <w:p w14:paraId="5EB85E6E" w14:textId="77777777" w:rsidR="00D8255A" w:rsidRPr="00263356" w:rsidRDefault="00D8255A" w:rsidP="00D82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A62EB0">
        <w:rPr>
          <w:rFonts w:eastAsia="MS Mincho"/>
          <w:b/>
          <w:lang w:eastAsia="ja-JP"/>
        </w:rPr>
        <w:t>Раздел</w:t>
      </w:r>
      <w:r w:rsidRPr="00A62EB0">
        <w:rPr>
          <w:b/>
        </w:rPr>
        <w:t xml:space="preserve"> 4.</w:t>
      </w:r>
      <w:r w:rsidRPr="00A62EB0">
        <w:t xml:space="preserve"> </w:t>
      </w:r>
      <w:r w:rsidR="00F01740">
        <w:rPr>
          <w:b/>
          <w:lang w:val="en-US"/>
        </w:rPr>
        <w:t>Engines</w:t>
      </w:r>
    </w:p>
    <w:p w14:paraId="620B83BE" w14:textId="77777777" w:rsidR="00D8255A" w:rsidRDefault="00D8255A" w:rsidP="00D23F6D">
      <w:pPr>
        <w:jc w:val="both"/>
        <w:rPr>
          <w:rFonts w:eastAsia="Calibri"/>
        </w:rPr>
      </w:pPr>
      <w:r w:rsidRPr="005367B7">
        <w:rPr>
          <w:b/>
          <w:color w:val="000000"/>
          <w:lang w:eastAsia="ru-RU"/>
        </w:rPr>
        <w:t>Лексический материал:</w:t>
      </w:r>
    </w:p>
    <w:p w14:paraId="6EC9EB6F" w14:textId="77777777" w:rsidR="00D8255A" w:rsidRPr="00F01740" w:rsidRDefault="00F01740" w:rsidP="00D23F6D">
      <w:pPr>
        <w:jc w:val="both"/>
      </w:pPr>
      <w:r>
        <w:rPr>
          <w:rFonts w:eastAsia="Calibri"/>
        </w:rPr>
        <w:t>Различные типы двигателей и условия</w:t>
      </w:r>
      <w:r w:rsidRPr="00517EC1">
        <w:rPr>
          <w:rFonts w:eastAsia="Calibri"/>
        </w:rPr>
        <w:t xml:space="preserve"> их работы</w:t>
      </w:r>
      <w:r>
        <w:rPr>
          <w:rFonts w:eastAsia="Calibri"/>
        </w:rPr>
        <w:t>.</w:t>
      </w:r>
      <w:r w:rsidRPr="00517EC1">
        <w:t xml:space="preserve"> </w:t>
      </w:r>
      <w:r>
        <w:rPr>
          <w:rFonts w:eastAsia="Calibri"/>
        </w:rPr>
        <w:t>Классификация</w:t>
      </w:r>
      <w:r w:rsidRPr="00517EC1">
        <w:rPr>
          <w:rFonts w:eastAsia="Calibri"/>
        </w:rPr>
        <w:t xml:space="preserve"> двигателей по видам используемого  топлива</w:t>
      </w:r>
      <w:r w:rsidR="00D8255A" w:rsidRPr="00F01740">
        <w:t>.</w:t>
      </w:r>
    </w:p>
    <w:p w14:paraId="5359F23E" w14:textId="77777777" w:rsidR="00D8255A" w:rsidRPr="0051311A" w:rsidRDefault="00D8255A" w:rsidP="00D23F6D">
      <w:pPr>
        <w:jc w:val="both"/>
        <w:rPr>
          <w:rFonts w:eastAsia="MS Mincho"/>
          <w:b/>
          <w:lang w:eastAsia="ja-JP"/>
        </w:rPr>
      </w:pPr>
      <w:r>
        <w:rPr>
          <w:rFonts w:eastAsia="MS Mincho"/>
          <w:b/>
          <w:lang w:eastAsia="ja-JP"/>
        </w:rPr>
        <w:t>Темы</w:t>
      </w:r>
      <w:r w:rsidRPr="0051311A">
        <w:rPr>
          <w:rFonts w:eastAsia="MS Mincho"/>
          <w:b/>
          <w:lang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51311A">
        <w:rPr>
          <w:rFonts w:eastAsia="MS Mincho"/>
          <w:b/>
          <w:lang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51311A">
        <w:rPr>
          <w:rFonts w:eastAsia="MS Mincho"/>
          <w:b/>
          <w:lang w:eastAsia="ja-JP"/>
        </w:rPr>
        <w:t>:</w:t>
      </w:r>
    </w:p>
    <w:p w14:paraId="3CAF042C" w14:textId="77777777" w:rsidR="00F01740" w:rsidRPr="00517EC1" w:rsidRDefault="00F01740" w:rsidP="00F01740">
      <w:pPr>
        <w:suppressAutoHyphens/>
        <w:jc w:val="both"/>
        <w:rPr>
          <w:rFonts w:eastAsia="MS Mincho"/>
          <w:lang w:val="en-US" w:eastAsia="ja-JP"/>
        </w:rPr>
      </w:pPr>
      <w:r w:rsidRPr="0051311A">
        <w:rPr>
          <w:rFonts w:eastAsia="MS Mincho"/>
          <w:lang w:eastAsia="ja-JP"/>
        </w:rPr>
        <w:t xml:space="preserve">1. </w:t>
      </w:r>
      <w:r w:rsidRPr="00517EC1">
        <w:rPr>
          <w:rFonts w:eastAsia="MS Mincho"/>
          <w:lang w:val="en-US" w:eastAsia="ja-JP"/>
        </w:rPr>
        <w:t>Types</w:t>
      </w:r>
      <w:r w:rsidRPr="0051311A">
        <w:rPr>
          <w:rFonts w:eastAsia="MS Mincho"/>
          <w:lang w:eastAsia="ja-JP"/>
        </w:rPr>
        <w:t xml:space="preserve"> </w:t>
      </w:r>
      <w:r w:rsidRPr="00517EC1">
        <w:rPr>
          <w:rFonts w:eastAsia="MS Mincho"/>
          <w:lang w:val="en-US" w:eastAsia="ja-JP"/>
        </w:rPr>
        <w:t>of</w:t>
      </w:r>
      <w:r w:rsidRPr="0051311A">
        <w:rPr>
          <w:rFonts w:eastAsia="MS Mincho"/>
          <w:lang w:eastAsia="ja-JP"/>
        </w:rPr>
        <w:t xml:space="preserve"> </w:t>
      </w:r>
      <w:r w:rsidRPr="00517EC1">
        <w:rPr>
          <w:rFonts w:eastAsia="MS Mincho"/>
          <w:lang w:val="en-US" w:eastAsia="ja-JP"/>
        </w:rPr>
        <w:t>Engine</w:t>
      </w:r>
      <w:r w:rsidRPr="0051311A">
        <w:rPr>
          <w:rFonts w:eastAsia="MS Mincho"/>
          <w:lang w:eastAsia="ja-JP"/>
        </w:rPr>
        <w:t>.</w:t>
      </w:r>
      <w:r w:rsidRPr="0051311A">
        <w:t xml:space="preserve"> </w:t>
      </w:r>
      <w:r w:rsidRPr="00517EC1">
        <w:rPr>
          <w:rFonts w:eastAsia="MS Mincho"/>
          <w:lang w:val="en-US" w:eastAsia="ja-JP"/>
        </w:rPr>
        <w:t>Classification by Types of Fuel used.</w:t>
      </w:r>
    </w:p>
    <w:p w14:paraId="213FE90C" w14:textId="77777777" w:rsidR="00D8255A" w:rsidRPr="00F01740" w:rsidRDefault="00F01740" w:rsidP="00F01740">
      <w:pPr>
        <w:suppressAutoHyphens/>
        <w:jc w:val="both"/>
        <w:rPr>
          <w:rFonts w:eastAsia="MS Mincho"/>
          <w:lang w:eastAsia="ja-JP"/>
        </w:rPr>
      </w:pPr>
      <w:r w:rsidRPr="007F45E6">
        <w:rPr>
          <w:rFonts w:eastAsia="MS Mincho"/>
          <w:lang w:eastAsia="ja-JP"/>
        </w:rPr>
        <w:t>Грамматический</w:t>
      </w:r>
      <w:r w:rsidRPr="00517EC1">
        <w:rPr>
          <w:rFonts w:eastAsia="MS Mincho"/>
          <w:lang w:eastAsia="ja-JP"/>
        </w:rPr>
        <w:t xml:space="preserve"> </w:t>
      </w:r>
      <w:r w:rsidRPr="007F45E6">
        <w:rPr>
          <w:rFonts w:eastAsia="MS Mincho"/>
          <w:lang w:eastAsia="ja-JP"/>
        </w:rPr>
        <w:t>материал</w:t>
      </w:r>
      <w:r w:rsidRPr="00517EC1">
        <w:rPr>
          <w:rFonts w:eastAsia="MS Mincho"/>
          <w:lang w:eastAsia="ja-JP"/>
        </w:rPr>
        <w:t>: Условные предложения в английском языке</w:t>
      </w:r>
      <w:r w:rsidR="00D8255A" w:rsidRPr="00750FF2">
        <w:t>.</w:t>
      </w:r>
    </w:p>
    <w:p w14:paraId="2BDC3BC4" w14:textId="77777777" w:rsidR="00D8255A" w:rsidRPr="00263356" w:rsidRDefault="00D8255A" w:rsidP="00D23F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A62EB0">
        <w:rPr>
          <w:rFonts w:eastAsia="MS Mincho"/>
          <w:b/>
          <w:lang w:eastAsia="ja-JP"/>
        </w:rPr>
        <w:t>Раздел</w:t>
      </w:r>
      <w:r w:rsidRPr="00A62EB0">
        <w:rPr>
          <w:b/>
          <w:color w:val="000000"/>
        </w:rPr>
        <w:t xml:space="preserve"> 5.</w:t>
      </w:r>
      <w:r w:rsidRPr="00A62EB0">
        <w:rPr>
          <w:color w:val="000000"/>
        </w:rPr>
        <w:t xml:space="preserve"> </w:t>
      </w:r>
      <w:r w:rsidR="00F01740">
        <w:rPr>
          <w:b/>
          <w:lang w:val="en-US"/>
        </w:rPr>
        <w:t>Heat</w:t>
      </w:r>
      <w:r w:rsidR="00F01740" w:rsidRPr="00263356">
        <w:rPr>
          <w:b/>
        </w:rPr>
        <w:t xml:space="preserve"> </w:t>
      </w:r>
      <w:r w:rsidR="00F01740">
        <w:rPr>
          <w:b/>
          <w:lang w:val="en-US"/>
        </w:rPr>
        <w:t>exchangers</w:t>
      </w:r>
    </w:p>
    <w:p w14:paraId="3AED8FD7" w14:textId="77777777" w:rsidR="00D8255A" w:rsidRDefault="00D8255A" w:rsidP="00D23F6D">
      <w:pPr>
        <w:jc w:val="both"/>
        <w:rPr>
          <w:rFonts w:eastAsia="Calibri"/>
        </w:rPr>
      </w:pPr>
      <w:r w:rsidRPr="005367B7">
        <w:rPr>
          <w:b/>
          <w:color w:val="000000"/>
          <w:lang w:eastAsia="ru-RU"/>
        </w:rPr>
        <w:t>Лексический материал:</w:t>
      </w:r>
    </w:p>
    <w:p w14:paraId="46B40971" w14:textId="77777777" w:rsidR="00D8255A" w:rsidRDefault="00F01740" w:rsidP="00D23F6D">
      <w:pPr>
        <w:jc w:val="both"/>
      </w:pPr>
      <w:r>
        <w:rPr>
          <w:rFonts w:eastAsia="Calibri"/>
        </w:rPr>
        <w:t>И</w:t>
      </w:r>
      <w:r w:rsidRPr="00C86B65">
        <w:t>зучение основных конструкций и типов</w:t>
      </w:r>
      <w:r>
        <w:t xml:space="preserve"> теплообменников</w:t>
      </w:r>
      <w:r w:rsidRPr="00C86B65">
        <w:t>, объяснение их соответствующих функций и механизмов</w:t>
      </w:r>
      <w:r w:rsidR="00D8255A" w:rsidRPr="00750FF2">
        <w:t xml:space="preserve">. </w:t>
      </w:r>
    </w:p>
    <w:p w14:paraId="03DB01D5" w14:textId="77777777" w:rsidR="00D8255A" w:rsidRPr="00D8255A" w:rsidRDefault="00D8255A" w:rsidP="00D23F6D">
      <w:pPr>
        <w:jc w:val="both"/>
        <w:rPr>
          <w:rFonts w:eastAsia="MS Mincho"/>
          <w:b/>
          <w:lang w:val="en-US" w:eastAsia="ja-JP"/>
        </w:rPr>
      </w:pPr>
      <w:r>
        <w:rPr>
          <w:rFonts w:eastAsia="MS Mincho"/>
          <w:b/>
          <w:lang w:eastAsia="ja-JP"/>
        </w:rPr>
        <w:t>Темы</w:t>
      </w:r>
      <w:r w:rsidRPr="00D8255A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D8255A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D8255A">
        <w:rPr>
          <w:rFonts w:eastAsia="MS Mincho"/>
          <w:b/>
          <w:lang w:val="en-US" w:eastAsia="ja-JP"/>
        </w:rPr>
        <w:t>:</w:t>
      </w:r>
    </w:p>
    <w:p w14:paraId="03E1EA53" w14:textId="77777777" w:rsidR="00F01740" w:rsidRPr="0051311A" w:rsidRDefault="00F01740" w:rsidP="00F01740">
      <w:pPr>
        <w:suppressAutoHyphens/>
        <w:jc w:val="both"/>
        <w:rPr>
          <w:rFonts w:eastAsia="MS Mincho"/>
          <w:lang w:val="en-US" w:eastAsia="ja-JP"/>
        </w:rPr>
      </w:pPr>
      <w:r w:rsidRPr="0072194D">
        <w:rPr>
          <w:rFonts w:eastAsia="MS Mincho"/>
          <w:lang w:val="en-US" w:eastAsia="ja-JP"/>
        </w:rPr>
        <w:t xml:space="preserve">1. </w:t>
      </w:r>
      <w:r w:rsidRPr="00517EC1">
        <w:rPr>
          <w:rFonts w:eastAsia="MS Mincho"/>
          <w:lang w:val="en-US" w:eastAsia="ja-JP"/>
        </w:rPr>
        <w:t>What is a Heat exchanger? Fundamentals of Energy Recovery Ventilators.</w:t>
      </w:r>
      <w:r w:rsidRPr="00C86B65">
        <w:rPr>
          <w:lang w:val="en-US"/>
        </w:rPr>
        <w:t xml:space="preserve"> </w:t>
      </w:r>
      <w:r>
        <w:rPr>
          <w:rFonts w:eastAsia="MS Mincho"/>
          <w:lang w:val="en-US" w:eastAsia="ja-JP"/>
        </w:rPr>
        <w:t>Wooden granules</w:t>
      </w:r>
      <w:r w:rsidRPr="0051311A">
        <w:rPr>
          <w:rFonts w:eastAsia="MS Mincho"/>
          <w:lang w:val="en-US" w:eastAsia="ja-JP"/>
        </w:rPr>
        <w:t>.</w:t>
      </w:r>
    </w:p>
    <w:p w14:paraId="0CE7307F" w14:textId="77777777" w:rsidR="00F01740" w:rsidRPr="0051311A" w:rsidRDefault="00F01740" w:rsidP="00F01740">
      <w:pPr>
        <w:jc w:val="both"/>
        <w:rPr>
          <w:rFonts w:eastAsia="MS Mincho"/>
          <w:lang w:val="en-US" w:eastAsia="ja-JP"/>
        </w:rPr>
      </w:pPr>
      <w:r w:rsidRPr="007F45E6">
        <w:rPr>
          <w:rFonts w:eastAsia="MS Mincho"/>
          <w:lang w:eastAsia="ja-JP"/>
        </w:rPr>
        <w:t>Грамматический</w:t>
      </w:r>
      <w:r w:rsidRPr="0051311A">
        <w:rPr>
          <w:rFonts w:eastAsia="MS Mincho"/>
          <w:lang w:val="en-US" w:eastAsia="ja-JP"/>
        </w:rPr>
        <w:t xml:space="preserve"> </w:t>
      </w:r>
      <w:r w:rsidRPr="007F45E6">
        <w:rPr>
          <w:rFonts w:eastAsia="MS Mincho"/>
          <w:lang w:eastAsia="ja-JP"/>
        </w:rPr>
        <w:t>материал</w:t>
      </w:r>
      <w:r w:rsidRPr="0051311A">
        <w:rPr>
          <w:rFonts w:eastAsia="MS Mincho"/>
          <w:lang w:val="en-US" w:eastAsia="ja-JP"/>
        </w:rPr>
        <w:t>: Construction Wish.</w:t>
      </w:r>
    </w:p>
    <w:p w14:paraId="1C3C3069" w14:textId="77777777" w:rsidR="00D8255A" w:rsidRPr="00D8255A" w:rsidRDefault="00D8255A" w:rsidP="00D23F6D">
      <w:pPr>
        <w:jc w:val="both"/>
        <w:rPr>
          <w:lang w:val="en-US"/>
        </w:rPr>
      </w:pPr>
      <w:r w:rsidRPr="00D8255A">
        <w:rPr>
          <w:lang w:val="en-US"/>
        </w:rPr>
        <w:t>.</w:t>
      </w:r>
    </w:p>
    <w:p w14:paraId="4C19EF6E" w14:textId="77777777" w:rsidR="00D8255A" w:rsidRPr="004B05CC" w:rsidRDefault="00D8255A" w:rsidP="00D23F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n-US"/>
        </w:rPr>
      </w:pPr>
      <w:r w:rsidRPr="00A62EB0">
        <w:rPr>
          <w:rFonts w:eastAsia="MS Mincho"/>
          <w:b/>
          <w:lang w:eastAsia="ja-JP"/>
        </w:rPr>
        <w:t>Раздел</w:t>
      </w:r>
      <w:r w:rsidRPr="008F561E">
        <w:rPr>
          <w:b/>
          <w:color w:val="000000"/>
          <w:lang w:val="en-US"/>
        </w:rPr>
        <w:t xml:space="preserve"> 6.</w:t>
      </w:r>
      <w:r w:rsidRPr="008F561E">
        <w:rPr>
          <w:color w:val="000000"/>
          <w:lang w:val="en-US"/>
        </w:rPr>
        <w:t xml:space="preserve"> </w:t>
      </w:r>
      <w:r>
        <w:rPr>
          <w:b/>
          <w:lang w:val="en-US"/>
        </w:rPr>
        <w:t xml:space="preserve"> </w:t>
      </w:r>
      <w:r w:rsidR="00F01740">
        <w:rPr>
          <w:b/>
          <w:lang w:val="en-US"/>
        </w:rPr>
        <w:t>Revision</w:t>
      </w:r>
      <w:r w:rsidRPr="004B05CC">
        <w:rPr>
          <w:b/>
          <w:lang w:val="en-US"/>
        </w:rPr>
        <w:t>.</w:t>
      </w:r>
    </w:p>
    <w:p w14:paraId="1A032D26" w14:textId="77777777" w:rsidR="00D8255A" w:rsidRPr="0051311A" w:rsidRDefault="00D8255A" w:rsidP="00D23F6D">
      <w:pPr>
        <w:jc w:val="both"/>
        <w:rPr>
          <w:rFonts w:eastAsia="Calibri"/>
          <w:lang w:val="en-US"/>
        </w:rPr>
      </w:pPr>
      <w:r w:rsidRPr="005367B7">
        <w:rPr>
          <w:b/>
          <w:color w:val="000000"/>
          <w:lang w:eastAsia="ru-RU"/>
        </w:rPr>
        <w:t>Лексический</w:t>
      </w:r>
      <w:r w:rsidRPr="0051311A">
        <w:rPr>
          <w:b/>
          <w:color w:val="000000"/>
          <w:lang w:val="en-US" w:eastAsia="ru-RU"/>
        </w:rPr>
        <w:t xml:space="preserve"> </w:t>
      </w:r>
      <w:r w:rsidRPr="005367B7">
        <w:rPr>
          <w:b/>
          <w:color w:val="000000"/>
          <w:lang w:eastAsia="ru-RU"/>
        </w:rPr>
        <w:t>материал</w:t>
      </w:r>
      <w:r w:rsidRPr="0051311A">
        <w:rPr>
          <w:b/>
          <w:color w:val="000000"/>
          <w:lang w:val="en-US" w:eastAsia="ru-RU"/>
        </w:rPr>
        <w:t>:</w:t>
      </w:r>
    </w:p>
    <w:p w14:paraId="06E7CAA6" w14:textId="77777777" w:rsidR="00D8255A" w:rsidRPr="00F01740" w:rsidRDefault="00F01740" w:rsidP="00D23F6D">
      <w:p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Повторение</w:t>
      </w:r>
      <w:r w:rsidRPr="00C86B65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грамматического</w:t>
      </w:r>
      <w:r w:rsidRPr="00C86B65">
        <w:rPr>
          <w:color w:val="000000"/>
          <w:lang w:eastAsia="ru-RU"/>
        </w:rPr>
        <w:t xml:space="preserve"> материал</w:t>
      </w:r>
      <w:r>
        <w:rPr>
          <w:color w:val="000000"/>
          <w:lang w:eastAsia="ru-RU"/>
        </w:rPr>
        <w:t>а, пройденного</w:t>
      </w:r>
      <w:r w:rsidRPr="00C86B65">
        <w:rPr>
          <w:color w:val="000000"/>
          <w:lang w:eastAsia="ru-RU"/>
        </w:rPr>
        <w:t xml:space="preserve"> в 5 - 6 семестрах ( Passive voice / Engli</w:t>
      </w:r>
      <w:r>
        <w:rPr>
          <w:color w:val="000000"/>
          <w:lang w:eastAsia="ru-RU"/>
        </w:rPr>
        <w:t>sh tenses)</w:t>
      </w:r>
      <w:r w:rsidRPr="00F01740">
        <w:rPr>
          <w:color w:val="000000"/>
          <w:lang w:eastAsia="ru-RU"/>
        </w:rPr>
        <w:t>.</w:t>
      </w:r>
    </w:p>
    <w:p w14:paraId="0555EC7E" w14:textId="77777777" w:rsidR="00D8255A" w:rsidRPr="00F01740" w:rsidRDefault="00D8255A" w:rsidP="00D23F6D">
      <w:pPr>
        <w:jc w:val="both"/>
        <w:rPr>
          <w:rFonts w:eastAsia="MS Mincho"/>
          <w:b/>
          <w:lang w:eastAsia="ja-JP"/>
        </w:rPr>
      </w:pPr>
      <w:r>
        <w:rPr>
          <w:rFonts w:eastAsia="MS Mincho"/>
          <w:b/>
          <w:lang w:eastAsia="ja-JP"/>
        </w:rPr>
        <w:t>Темы</w:t>
      </w:r>
      <w:r w:rsidRPr="00F01740">
        <w:rPr>
          <w:rFonts w:eastAsia="MS Mincho"/>
          <w:b/>
          <w:lang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F01740">
        <w:rPr>
          <w:rFonts w:eastAsia="MS Mincho"/>
          <w:b/>
          <w:lang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F01740">
        <w:rPr>
          <w:rFonts w:eastAsia="MS Mincho"/>
          <w:b/>
          <w:lang w:eastAsia="ja-JP"/>
        </w:rPr>
        <w:t>:</w:t>
      </w:r>
    </w:p>
    <w:p w14:paraId="4C5E5B5D" w14:textId="77777777" w:rsidR="005C3DB4" w:rsidRPr="005C3DB4" w:rsidRDefault="00F01740" w:rsidP="005C3DB4">
      <w:pPr>
        <w:numPr>
          <w:ilvl w:val="0"/>
          <w:numId w:val="33"/>
        </w:numPr>
        <w:jc w:val="both"/>
        <w:rPr>
          <w:lang w:val="en-US"/>
        </w:rPr>
      </w:pPr>
      <w:r>
        <w:rPr>
          <w:lang w:val="en-US"/>
        </w:rPr>
        <w:lastRenderedPageBreak/>
        <w:t>Passive</w:t>
      </w:r>
      <w:r w:rsidRPr="00F01740">
        <w:t xml:space="preserve"> </w:t>
      </w:r>
      <w:r>
        <w:rPr>
          <w:lang w:val="en-US"/>
        </w:rPr>
        <w:t>voice</w:t>
      </w:r>
      <w:r w:rsidRPr="00F01740">
        <w:t xml:space="preserve">. </w:t>
      </w:r>
      <w:r w:rsidRPr="0031727E">
        <w:rPr>
          <w:lang w:val="en-US"/>
        </w:rPr>
        <w:t>English tenses</w:t>
      </w:r>
      <w:r w:rsidR="00D8255A" w:rsidRPr="00F01740">
        <w:rPr>
          <w:lang w:val="en-US"/>
        </w:rPr>
        <w:t>.</w:t>
      </w:r>
    </w:p>
    <w:p w14:paraId="5AE3E476" w14:textId="77777777" w:rsidR="005C3DB4" w:rsidRPr="005C3DB4" w:rsidRDefault="005C3DB4" w:rsidP="005C3DB4">
      <w:pPr>
        <w:suppressAutoHyphens/>
        <w:jc w:val="both"/>
      </w:pPr>
      <w:r w:rsidRPr="005C3DB4">
        <w:rPr>
          <w:b/>
        </w:rPr>
        <w:t xml:space="preserve">Повторение. </w:t>
      </w:r>
      <w:r w:rsidRPr="005C3DB4">
        <w:rPr>
          <w:b/>
          <w:lang w:val="en-US"/>
        </w:rPr>
        <w:t>Revision</w:t>
      </w:r>
      <w:r>
        <w:rPr>
          <w:b/>
        </w:rPr>
        <w:t xml:space="preserve"> -</w:t>
      </w:r>
      <w:r w:rsidRPr="005C3DB4">
        <w:rPr>
          <w:b/>
        </w:rPr>
        <w:t xml:space="preserve"> </w:t>
      </w:r>
      <w:r w:rsidRPr="005C3DB4">
        <w:t xml:space="preserve">лексический и грамматический материал </w:t>
      </w:r>
      <w:r>
        <w:t>семестра.</w:t>
      </w:r>
    </w:p>
    <w:p w14:paraId="73C06F5C" w14:textId="77777777" w:rsidR="005C3DB4" w:rsidRPr="005C3DB4" w:rsidRDefault="005C3DB4" w:rsidP="005C3DB4">
      <w:pPr>
        <w:jc w:val="both"/>
        <w:rPr>
          <w:b/>
        </w:rPr>
      </w:pPr>
    </w:p>
    <w:p w14:paraId="387D1D39" w14:textId="77777777" w:rsidR="00D8255A" w:rsidRPr="00263356" w:rsidRDefault="00F01740" w:rsidP="00D8255A">
      <w:pPr>
        <w:pStyle w:val="af9"/>
        <w:spacing w:after="120"/>
        <w:jc w:val="center"/>
        <w:rPr>
          <w:b/>
        </w:rPr>
      </w:pPr>
      <w:r w:rsidRPr="00263356">
        <w:rPr>
          <w:b/>
        </w:rPr>
        <w:t>7</w:t>
      </w:r>
      <w:r w:rsidR="00D8255A" w:rsidRPr="00263356">
        <w:rPr>
          <w:b/>
        </w:rPr>
        <w:t xml:space="preserve"> </w:t>
      </w:r>
      <w:r w:rsidR="00D8255A">
        <w:rPr>
          <w:b/>
        </w:rPr>
        <w:t>семестр</w:t>
      </w:r>
    </w:p>
    <w:p w14:paraId="32D6F6D7" w14:textId="77777777" w:rsidR="00D8255A" w:rsidRPr="00263356" w:rsidRDefault="00D8255A" w:rsidP="00D82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A62EB0">
        <w:rPr>
          <w:rFonts w:eastAsia="MS Mincho"/>
          <w:b/>
          <w:lang w:eastAsia="ja-JP"/>
        </w:rPr>
        <w:t>Раздел</w:t>
      </w:r>
      <w:r w:rsidRPr="00263356">
        <w:rPr>
          <w:b/>
          <w:color w:val="000000"/>
        </w:rPr>
        <w:t xml:space="preserve"> 7.</w:t>
      </w:r>
      <w:r w:rsidRPr="00263356">
        <w:rPr>
          <w:color w:val="000000"/>
        </w:rPr>
        <w:t xml:space="preserve"> </w:t>
      </w:r>
      <w:r w:rsidR="00F01740">
        <w:rPr>
          <w:b/>
          <w:lang w:val="en-US"/>
        </w:rPr>
        <w:t>Nuclear</w:t>
      </w:r>
      <w:r w:rsidR="00F01740" w:rsidRPr="00263356">
        <w:rPr>
          <w:b/>
        </w:rPr>
        <w:t xml:space="preserve"> </w:t>
      </w:r>
      <w:r w:rsidR="00F01740">
        <w:rPr>
          <w:b/>
          <w:lang w:val="en-US"/>
        </w:rPr>
        <w:t>power</w:t>
      </w:r>
    </w:p>
    <w:p w14:paraId="7BC8557E" w14:textId="77777777" w:rsidR="00D8255A" w:rsidRDefault="00D8255A" w:rsidP="00D8255A">
      <w:pPr>
        <w:jc w:val="both"/>
        <w:rPr>
          <w:rFonts w:eastAsia="Calibri"/>
        </w:rPr>
      </w:pPr>
      <w:r w:rsidRPr="005367B7">
        <w:rPr>
          <w:b/>
          <w:color w:val="000000"/>
          <w:lang w:eastAsia="ru-RU"/>
        </w:rPr>
        <w:t>Лексический материал:</w:t>
      </w:r>
    </w:p>
    <w:p w14:paraId="4F84B63D" w14:textId="77777777" w:rsidR="00D8255A" w:rsidRDefault="00F01740" w:rsidP="00D23F6D">
      <w:pPr>
        <w:jc w:val="both"/>
      </w:pPr>
      <w:r w:rsidRPr="006460D7">
        <w:rPr>
          <w:rFonts w:eastAsia="MS Mincho"/>
          <w:bCs/>
          <w:lang w:eastAsia="ja-JP"/>
        </w:rPr>
        <w:t>Ядерная энергия. Физические основы атомного ядра, что такое атомная энергия. Различные виды применение ядерной энергии в теплоэнергетике</w:t>
      </w:r>
      <w:r w:rsidR="00D8255A" w:rsidRPr="00750FF2">
        <w:t xml:space="preserve">. </w:t>
      </w:r>
    </w:p>
    <w:p w14:paraId="3150188E" w14:textId="77777777" w:rsidR="00D8255A" w:rsidRPr="0051311A" w:rsidRDefault="00D8255A" w:rsidP="00D23F6D">
      <w:pPr>
        <w:jc w:val="both"/>
        <w:rPr>
          <w:rFonts w:eastAsia="MS Mincho"/>
          <w:b/>
          <w:lang w:eastAsia="ja-JP"/>
        </w:rPr>
      </w:pPr>
      <w:r>
        <w:rPr>
          <w:rFonts w:eastAsia="MS Mincho"/>
          <w:b/>
          <w:lang w:eastAsia="ja-JP"/>
        </w:rPr>
        <w:t>Темы</w:t>
      </w:r>
      <w:r w:rsidRPr="0051311A">
        <w:rPr>
          <w:rFonts w:eastAsia="MS Mincho"/>
          <w:b/>
          <w:lang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51311A">
        <w:rPr>
          <w:rFonts w:eastAsia="MS Mincho"/>
          <w:b/>
          <w:lang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51311A">
        <w:rPr>
          <w:rFonts w:eastAsia="MS Mincho"/>
          <w:b/>
          <w:lang w:eastAsia="ja-JP"/>
        </w:rPr>
        <w:t>:</w:t>
      </w:r>
    </w:p>
    <w:p w14:paraId="68CAC39E" w14:textId="77777777" w:rsidR="00F01740" w:rsidRPr="006460D7" w:rsidRDefault="00F01740" w:rsidP="00F01740">
      <w:pPr>
        <w:jc w:val="both"/>
        <w:rPr>
          <w:rFonts w:eastAsia="MS Mincho"/>
          <w:bCs/>
          <w:lang w:val="en-US" w:eastAsia="ja-JP"/>
        </w:rPr>
      </w:pPr>
      <w:r w:rsidRPr="006460D7">
        <w:rPr>
          <w:rFonts w:eastAsia="MS Mincho"/>
          <w:bCs/>
          <w:lang w:val="en-US" w:eastAsia="ja-JP"/>
        </w:rPr>
        <w:t xml:space="preserve">1. Nuclear power, What is atom energy?, Inside </w:t>
      </w:r>
      <w:r w:rsidRPr="006460D7">
        <w:rPr>
          <w:rFonts w:eastAsia="MS Mincho"/>
          <w:bCs/>
          <w:lang w:eastAsia="ja-JP"/>
        </w:rPr>
        <w:t>а</w:t>
      </w:r>
      <w:r w:rsidRPr="006460D7">
        <w:rPr>
          <w:rFonts w:eastAsia="MS Mincho"/>
          <w:bCs/>
          <w:lang w:val="en-US" w:eastAsia="ja-JP"/>
        </w:rPr>
        <w:t xml:space="preserve"> nuclear power plant.</w:t>
      </w:r>
    </w:p>
    <w:p w14:paraId="45BF81E7" w14:textId="77777777" w:rsidR="00D8255A" w:rsidRPr="00263356" w:rsidRDefault="00F01740" w:rsidP="00F01740">
      <w:pPr>
        <w:suppressAutoHyphens/>
        <w:jc w:val="both"/>
      </w:pPr>
      <w:r w:rsidRPr="006460D7">
        <w:rPr>
          <w:rFonts w:eastAsia="MS Mincho"/>
          <w:bCs/>
          <w:lang w:eastAsia="ja-JP"/>
        </w:rPr>
        <w:t>Грамматический материал: Неличные формы глагола. Инфинитив</w:t>
      </w:r>
      <w:r w:rsidR="00D8255A" w:rsidRPr="00263356">
        <w:t xml:space="preserve">. </w:t>
      </w:r>
    </w:p>
    <w:p w14:paraId="5EE75E45" w14:textId="77777777" w:rsidR="00D8255A" w:rsidRPr="00756C0D" w:rsidRDefault="00D8255A" w:rsidP="00D23F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</w:rPr>
      </w:pPr>
      <w:r w:rsidRPr="00A62EB0">
        <w:rPr>
          <w:b/>
        </w:rPr>
        <w:t>Раздел</w:t>
      </w:r>
      <w:r w:rsidRPr="00756C0D">
        <w:rPr>
          <w:b/>
        </w:rPr>
        <w:t xml:space="preserve"> 8.</w:t>
      </w:r>
      <w:r w:rsidRPr="00756C0D">
        <w:t xml:space="preserve"> </w:t>
      </w:r>
      <w:r w:rsidR="00F01740">
        <w:rPr>
          <w:b/>
          <w:lang w:val="en-US"/>
        </w:rPr>
        <w:t>Gas</w:t>
      </w:r>
      <w:r w:rsidR="00F01740" w:rsidRPr="00263356">
        <w:rPr>
          <w:b/>
        </w:rPr>
        <w:t xml:space="preserve"> </w:t>
      </w:r>
      <w:r w:rsidR="00F01740">
        <w:rPr>
          <w:b/>
          <w:lang w:val="en-US"/>
        </w:rPr>
        <w:t>supply</w:t>
      </w:r>
      <w:r w:rsidRPr="005367B7">
        <w:rPr>
          <w:b/>
          <w:color w:val="000000"/>
          <w:lang w:eastAsia="ru-RU"/>
        </w:rPr>
        <w:t xml:space="preserve"> </w:t>
      </w:r>
      <w:r w:rsidRPr="00756C0D">
        <w:rPr>
          <w:b/>
          <w:color w:val="000000"/>
          <w:lang w:eastAsia="ru-RU"/>
        </w:rPr>
        <w:t xml:space="preserve"> </w:t>
      </w:r>
    </w:p>
    <w:p w14:paraId="6D1877B9" w14:textId="77777777" w:rsidR="00D8255A" w:rsidRDefault="00D8255A" w:rsidP="00D23F6D">
      <w:pPr>
        <w:suppressAutoHyphens/>
        <w:jc w:val="both"/>
        <w:rPr>
          <w:rFonts w:eastAsia="Calibri"/>
        </w:rPr>
      </w:pPr>
      <w:r w:rsidRPr="005367B7">
        <w:rPr>
          <w:b/>
          <w:color w:val="000000"/>
          <w:lang w:eastAsia="ru-RU"/>
        </w:rPr>
        <w:t>Лексический материал:</w:t>
      </w:r>
    </w:p>
    <w:p w14:paraId="5EB5DB4F" w14:textId="77777777" w:rsidR="00D8255A" w:rsidRPr="00F01740" w:rsidRDefault="00F01740" w:rsidP="00F01740">
      <w:pPr>
        <w:suppressAutoHyphens/>
        <w:jc w:val="both"/>
        <w:rPr>
          <w:rFonts w:eastAsia="Calibri"/>
        </w:rPr>
      </w:pPr>
      <w:r w:rsidRPr="006460D7">
        <w:rPr>
          <w:rFonts w:eastAsia="Calibri"/>
        </w:rPr>
        <w:t>Газовое снабжение. Процесс газификации. Преимущества технологии газификации в области теплоэнергетики.</w:t>
      </w:r>
    </w:p>
    <w:p w14:paraId="01AB3D25" w14:textId="77777777" w:rsidR="00D8255A" w:rsidRPr="0051311A" w:rsidRDefault="00D8255A" w:rsidP="00F01740">
      <w:pPr>
        <w:tabs>
          <w:tab w:val="center" w:pos="4819"/>
        </w:tabs>
        <w:jc w:val="both"/>
        <w:rPr>
          <w:rFonts w:eastAsia="MS Mincho"/>
          <w:b/>
          <w:lang w:val="en-US" w:eastAsia="ja-JP"/>
        </w:rPr>
      </w:pPr>
      <w:r>
        <w:rPr>
          <w:rFonts w:eastAsia="MS Mincho"/>
          <w:b/>
          <w:lang w:eastAsia="ja-JP"/>
        </w:rPr>
        <w:t>Темы</w:t>
      </w:r>
      <w:r w:rsidRPr="0051311A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51311A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51311A">
        <w:rPr>
          <w:rFonts w:eastAsia="MS Mincho"/>
          <w:b/>
          <w:lang w:val="en-US" w:eastAsia="ja-JP"/>
        </w:rPr>
        <w:t>:</w:t>
      </w:r>
      <w:r w:rsidR="00F01740" w:rsidRPr="0051311A">
        <w:rPr>
          <w:rFonts w:eastAsia="MS Mincho"/>
          <w:b/>
          <w:lang w:val="en-US" w:eastAsia="ja-JP"/>
        </w:rPr>
        <w:tab/>
      </w:r>
    </w:p>
    <w:p w14:paraId="215566F2" w14:textId="77777777" w:rsidR="00F01740" w:rsidRDefault="00F01740" w:rsidP="00F01740">
      <w:pPr>
        <w:jc w:val="both"/>
        <w:rPr>
          <w:rFonts w:eastAsia="MS Mincho"/>
          <w:bCs/>
          <w:lang w:val="en-US" w:eastAsia="ja-JP"/>
        </w:rPr>
      </w:pPr>
      <w:r>
        <w:rPr>
          <w:rFonts w:eastAsia="MS Mincho"/>
          <w:bCs/>
          <w:lang w:val="en-US" w:eastAsia="ja-JP"/>
        </w:rPr>
        <w:t>1.</w:t>
      </w:r>
      <w:r w:rsidRPr="006460D7">
        <w:rPr>
          <w:rFonts w:eastAsia="MS Mincho"/>
          <w:bCs/>
          <w:lang w:val="en-US" w:eastAsia="ja-JP"/>
        </w:rPr>
        <w:t>Gas supply,The process of gasification, Industrial co-firing.</w:t>
      </w:r>
    </w:p>
    <w:p w14:paraId="645B15BA" w14:textId="77777777" w:rsidR="00F01740" w:rsidRPr="0051311A" w:rsidRDefault="00F01740" w:rsidP="00F01740">
      <w:pPr>
        <w:jc w:val="both"/>
        <w:rPr>
          <w:rFonts w:eastAsia="MS Mincho"/>
          <w:bCs/>
          <w:lang w:val="en-US" w:eastAsia="ja-JP"/>
        </w:rPr>
      </w:pPr>
      <w:r w:rsidRPr="006460D7">
        <w:rPr>
          <w:rFonts w:eastAsia="MS Mincho"/>
          <w:bCs/>
          <w:lang w:val="en-US" w:eastAsia="ja-JP"/>
        </w:rPr>
        <w:t xml:space="preserve"> </w:t>
      </w:r>
      <w:r w:rsidRPr="006460D7">
        <w:rPr>
          <w:rFonts w:eastAsia="MS Mincho"/>
          <w:bCs/>
          <w:lang w:eastAsia="ja-JP"/>
        </w:rPr>
        <w:t>Грамматический материал: Неличные формы глагола. Герундий</w:t>
      </w:r>
      <w:r w:rsidRPr="0051311A">
        <w:rPr>
          <w:rFonts w:eastAsia="MS Mincho"/>
          <w:bCs/>
          <w:lang w:val="en-US" w:eastAsia="ja-JP"/>
        </w:rPr>
        <w:t>.</w:t>
      </w:r>
    </w:p>
    <w:p w14:paraId="155D59D0" w14:textId="77777777" w:rsidR="00D8255A" w:rsidRPr="00F01740" w:rsidRDefault="00D8255A" w:rsidP="00D23F6D">
      <w:pPr>
        <w:suppressAutoHyphens/>
        <w:jc w:val="both"/>
        <w:rPr>
          <w:lang w:val="en-US"/>
        </w:rPr>
      </w:pPr>
    </w:p>
    <w:p w14:paraId="394B40DA" w14:textId="77777777" w:rsidR="00D8255A" w:rsidRPr="00B118D5" w:rsidRDefault="00D8255A" w:rsidP="00D23F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n-US"/>
        </w:rPr>
      </w:pPr>
      <w:r w:rsidRPr="00A62EB0">
        <w:rPr>
          <w:b/>
        </w:rPr>
        <w:t>Раздел</w:t>
      </w:r>
      <w:r w:rsidRPr="00B118D5">
        <w:rPr>
          <w:b/>
          <w:lang w:val="en-US"/>
        </w:rPr>
        <w:t xml:space="preserve"> 9.</w:t>
      </w:r>
      <w:r w:rsidRPr="00B118D5">
        <w:rPr>
          <w:lang w:val="en-US"/>
        </w:rPr>
        <w:t xml:space="preserve"> </w:t>
      </w:r>
      <w:r w:rsidR="00B118D5" w:rsidRPr="006460D7">
        <w:rPr>
          <w:b/>
          <w:bCs/>
          <w:lang w:val="en-US"/>
        </w:rPr>
        <w:t>What is the natural gas used for the industry?</w:t>
      </w:r>
    </w:p>
    <w:p w14:paraId="1703BF31" w14:textId="77777777" w:rsidR="00D8255A" w:rsidRDefault="00D8255A" w:rsidP="00D23F6D">
      <w:pPr>
        <w:pStyle w:val="af9"/>
        <w:jc w:val="both"/>
        <w:rPr>
          <w:b/>
          <w:color w:val="000000"/>
        </w:rPr>
      </w:pPr>
      <w:r w:rsidRPr="005367B7">
        <w:rPr>
          <w:b/>
          <w:color w:val="000000"/>
        </w:rPr>
        <w:t>Лексический материал:</w:t>
      </w:r>
    </w:p>
    <w:p w14:paraId="05CA8608" w14:textId="77777777" w:rsidR="00D8255A" w:rsidRDefault="00B118D5" w:rsidP="00D23F6D">
      <w:pPr>
        <w:jc w:val="both"/>
      </w:pPr>
      <w:r w:rsidRPr="006460D7">
        <w:t xml:space="preserve">Использование природного газа в промышленности. Что такое </w:t>
      </w:r>
      <w:r>
        <w:t>газовая турбина открытого цикла</w:t>
      </w:r>
      <w:r w:rsidR="00D8255A" w:rsidRPr="00750FF2">
        <w:t xml:space="preserve">.  </w:t>
      </w:r>
    </w:p>
    <w:p w14:paraId="4584A278" w14:textId="77777777" w:rsidR="00D8255A" w:rsidRPr="00D8255A" w:rsidRDefault="00D8255A" w:rsidP="00D23F6D">
      <w:pPr>
        <w:jc w:val="both"/>
        <w:rPr>
          <w:rFonts w:eastAsia="MS Mincho"/>
          <w:b/>
          <w:lang w:val="en-US" w:eastAsia="ja-JP"/>
        </w:rPr>
      </w:pPr>
      <w:r>
        <w:rPr>
          <w:rFonts w:eastAsia="MS Mincho"/>
          <w:b/>
          <w:lang w:eastAsia="ja-JP"/>
        </w:rPr>
        <w:t>Темы</w:t>
      </w:r>
      <w:r w:rsidRPr="00D8255A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D8255A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D8255A">
        <w:rPr>
          <w:rFonts w:eastAsia="MS Mincho"/>
          <w:b/>
          <w:lang w:val="en-US" w:eastAsia="ja-JP"/>
        </w:rPr>
        <w:t>:</w:t>
      </w:r>
    </w:p>
    <w:p w14:paraId="0C59ACF7" w14:textId="77777777" w:rsidR="00B118D5" w:rsidRPr="00B118D5" w:rsidRDefault="00B118D5" w:rsidP="00B118D5">
      <w:pPr>
        <w:jc w:val="both"/>
        <w:rPr>
          <w:rFonts w:eastAsia="MS Mincho"/>
          <w:bCs/>
          <w:lang w:val="en-US" w:eastAsia="ja-JP"/>
        </w:rPr>
      </w:pPr>
      <w:r w:rsidRPr="00DA096D">
        <w:rPr>
          <w:rFonts w:eastAsia="MS Mincho"/>
          <w:bCs/>
          <w:lang w:val="en-US" w:eastAsia="ja-JP"/>
        </w:rPr>
        <w:t xml:space="preserve">1.   Uses of natural gas in industry. </w:t>
      </w:r>
      <w:r w:rsidRPr="00B118D5">
        <w:rPr>
          <w:rFonts w:eastAsia="MS Mincho"/>
          <w:bCs/>
          <w:lang w:val="en-US" w:eastAsia="ja-JP"/>
        </w:rPr>
        <w:t>An open gas - turbine power cycle.</w:t>
      </w:r>
    </w:p>
    <w:p w14:paraId="674D2B43" w14:textId="77777777" w:rsidR="00D8255A" w:rsidRDefault="00B118D5" w:rsidP="00B118D5">
      <w:pPr>
        <w:suppressAutoHyphens/>
        <w:jc w:val="both"/>
      </w:pPr>
      <w:r w:rsidRPr="00DA096D">
        <w:rPr>
          <w:rFonts w:eastAsia="MS Mincho"/>
          <w:bCs/>
          <w:lang w:eastAsia="ja-JP"/>
        </w:rPr>
        <w:t>Грамматический материал: Герундий и инфинитив,примеры употребления</w:t>
      </w:r>
      <w:r w:rsidR="00D8255A" w:rsidRPr="00750FF2">
        <w:t>.</w:t>
      </w:r>
    </w:p>
    <w:p w14:paraId="168197A3" w14:textId="77777777" w:rsidR="005C3DB4" w:rsidRPr="005C3DB4" w:rsidRDefault="005C3DB4" w:rsidP="005C3DB4">
      <w:pPr>
        <w:suppressAutoHyphens/>
        <w:jc w:val="both"/>
      </w:pPr>
      <w:r w:rsidRPr="005C3DB4">
        <w:rPr>
          <w:b/>
        </w:rPr>
        <w:t xml:space="preserve">Повторение. </w:t>
      </w:r>
      <w:r w:rsidRPr="005C3DB4">
        <w:rPr>
          <w:b/>
          <w:lang w:val="en-US"/>
        </w:rPr>
        <w:t>Revision</w:t>
      </w:r>
      <w:r w:rsidRPr="005C3DB4">
        <w:rPr>
          <w:b/>
        </w:rPr>
        <w:t xml:space="preserve"> –</w:t>
      </w:r>
      <w:r w:rsidRPr="005C3DB4">
        <w:t xml:space="preserve">лексический и грамматический материал </w:t>
      </w:r>
      <w:r>
        <w:t>семестра.</w:t>
      </w:r>
    </w:p>
    <w:p w14:paraId="04A30A15" w14:textId="77777777" w:rsidR="005C3DB4" w:rsidRDefault="005C3DB4" w:rsidP="00B118D5">
      <w:pPr>
        <w:suppressAutoHyphens/>
        <w:jc w:val="both"/>
      </w:pPr>
    </w:p>
    <w:p w14:paraId="7DC66E23" w14:textId="77777777" w:rsidR="00D8255A" w:rsidRPr="00B118D5" w:rsidRDefault="00B118D5" w:rsidP="00D8255A">
      <w:pPr>
        <w:pStyle w:val="af9"/>
        <w:spacing w:after="120"/>
        <w:jc w:val="center"/>
        <w:rPr>
          <w:b/>
          <w:lang w:val="en-US"/>
        </w:rPr>
      </w:pPr>
      <w:r>
        <w:rPr>
          <w:b/>
          <w:lang w:val="en-US"/>
        </w:rPr>
        <w:t>8</w:t>
      </w:r>
      <w:r w:rsidR="00D8255A" w:rsidRPr="00B118D5">
        <w:rPr>
          <w:b/>
          <w:lang w:val="en-US"/>
        </w:rPr>
        <w:t xml:space="preserve"> </w:t>
      </w:r>
      <w:r w:rsidR="00D8255A" w:rsidRPr="007F45E6">
        <w:rPr>
          <w:b/>
        </w:rPr>
        <w:t>семестр</w:t>
      </w:r>
    </w:p>
    <w:p w14:paraId="407C42DB" w14:textId="77777777" w:rsidR="00D8255A" w:rsidRPr="00B118D5" w:rsidRDefault="00D8255A" w:rsidP="00D82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n-US"/>
        </w:rPr>
      </w:pPr>
      <w:r w:rsidRPr="00A62EB0">
        <w:rPr>
          <w:b/>
        </w:rPr>
        <w:t>Раздел</w:t>
      </w:r>
      <w:r w:rsidRPr="00B118D5">
        <w:rPr>
          <w:b/>
          <w:lang w:val="en-US"/>
        </w:rPr>
        <w:t xml:space="preserve"> 10. </w:t>
      </w:r>
      <w:r w:rsidR="00B118D5" w:rsidRPr="00DA096D">
        <w:rPr>
          <w:b/>
          <w:lang w:val="en-US"/>
        </w:rPr>
        <w:t>What is monitoring and controlling ?</w:t>
      </w:r>
    </w:p>
    <w:p w14:paraId="7A1D950F" w14:textId="77777777" w:rsidR="00D8255A" w:rsidRDefault="00D8255A" w:rsidP="00D8255A">
      <w:pPr>
        <w:jc w:val="both"/>
      </w:pPr>
      <w:r w:rsidRPr="005367B7">
        <w:rPr>
          <w:b/>
          <w:color w:val="000000"/>
          <w:lang w:eastAsia="ru-RU"/>
        </w:rPr>
        <w:t>Лексический материал:</w:t>
      </w:r>
    </w:p>
    <w:p w14:paraId="5BEC67EB" w14:textId="77777777" w:rsidR="00D8255A" w:rsidRDefault="00B118D5" w:rsidP="00EA3499">
      <w:pPr>
        <w:jc w:val="both"/>
      </w:pPr>
      <w:r>
        <w:t>Ч</w:t>
      </w:r>
      <w:r w:rsidRPr="007D0BEA">
        <w:t>то такое  мониторинг и для чего он проводиться на предприятии.</w:t>
      </w:r>
      <w:r w:rsidR="00D8255A" w:rsidRPr="00750FF2">
        <w:t xml:space="preserve"> </w:t>
      </w:r>
    </w:p>
    <w:p w14:paraId="175B8BCC" w14:textId="77777777" w:rsidR="00D8255A" w:rsidRPr="0051311A" w:rsidRDefault="00D8255A" w:rsidP="00EA3499">
      <w:pPr>
        <w:jc w:val="both"/>
        <w:rPr>
          <w:rFonts w:eastAsia="MS Mincho"/>
          <w:b/>
          <w:lang w:val="en-US" w:eastAsia="ja-JP"/>
        </w:rPr>
      </w:pPr>
      <w:r>
        <w:rPr>
          <w:rFonts w:eastAsia="MS Mincho"/>
          <w:b/>
          <w:lang w:eastAsia="ja-JP"/>
        </w:rPr>
        <w:t>Темы</w:t>
      </w:r>
      <w:r w:rsidRPr="0051311A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51311A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51311A">
        <w:rPr>
          <w:rFonts w:eastAsia="MS Mincho"/>
          <w:b/>
          <w:lang w:val="en-US" w:eastAsia="ja-JP"/>
        </w:rPr>
        <w:t>:</w:t>
      </w:r>
    </w:p>
    <w:p w14:paraId="2E0EDA64" w14:textId="77777777" w:rsidR="00B118D5" w:rsidRPr="00B118D5" w:rsidRDefault="00B118D5" w:rsidP="00B118D5">
      <w:pPr>
        <w:suppressAutoHyphens/>
        <w:jc w:val="both"/>
        <w:rPr>
          <w:rFonts w:eastAsia="MS Mincho"/>
          <w:lang w:val="en-US"/>
        </w:rPr>
      </w:pPr>
      <w:r w:rsidRPr="00FF3DA0">
        <w:rPr>
          <w:rFonts w:eastAsia="MS Mincho"/>
          <w:lang w:val="en-US" w:eastAsia="ja-JP"/>
        </w:rPr>
        <w:t xml:space="preserve">1. </w:t>
      </w:r>
      <w:r w:rsidRPr="007D0BEA">
        <w:rPr>
          <w:rFonts w:eastAsia="MS Mincho"/>
          <w:lang w:val="en-US" w:eastAsia="ja-JP"/>
        </w:rPr>
        <w:t>Understanding Control Systems.</w:t>
      </w:r>
      <w:r w:rsidRPr="007D0BEA">
        <w:rPr>
          <w:lang w:val="en-US"/>
        </w:rPr>
        <w:t xml:space="preserve"> Alternative control system</w:t>
      </w:r>
      <w:r w:rsidRPr="00B118D5">
        <w:rPr>
          <w:lang w:val="en-US"/>
        </w:rPr>
        <w:t>.</w:t>
      </w:r>
      <w:r w:rsidRPr="007D0BEA">
        <w:rPr>
          <w:rFonts w:eastAsia="MS Mincho"/>
          <w:lang w:val="en-US"/>
        </w:rPr>
        <w:t xml:space="preserve"> </w:t>
      </w:r>
    </w:p>
    <w:p w14:paraId="0ADCFA89" w14:textId="77777777" w:rsidR="00D8255A" w:rsidRPr="00B537E9" w:rsidRDefault="00B118D5" w:rsidP="00D8255A">
      <w:pPr>
        <w:suppressAutoHyphens/>
        <w:jc w:val="both"/>
        <w:rPr>
          <w:rFonts w:eastAsia="MS Mincho"/>
          <w:lang w:eastAsia="ja-JP"/>
        </w:rPr>
      </w:pPr>
      <w:r w:rsidRPr="007F45E6">
        <w:rPr>
          <w:rFonts w:eastAsia="MS Mincho"/>
          <w:lang w:eastAsia="ja-JP"/>
        </w:rPr>
        <w:t>Грамматический</w:t>
      </w:r>
      <w:r w:rsidRPr="00B537E9">
        <w:rPr>
          <w:rFonts w:eastAsia="MS Mincho"/>
          <w:lang w:eastAsia="ja-JP"/>
        </w:rPr>
        <w:t xml:space="preserve"> </w:t>
      </w:r>
      <w:r w:rsidRPr="007F45E6">
        <w:rPr>
          <w:rFonts w:eastAsia="MS Mincho"/>
          <w:lang w:eastAsia="ja-JP"/>
        </w:rPr>
        <w:t>материал</w:t>
      </w:r>
      <w:r w:rsidRPr="00B537E9">
        <w:rPr>
          <w:rFonts w:eastAsia="MS Mincho"/>
          <w:lang w:eastAsia="ja-JP"/>
        </w:rPr>
        <w:t xml:space="preserve">: </w:t>
      </w:r>
      <w:r>
        <w:rPr>
          <w:rFonts w:eastAsia="MS Mincho"/>
          <w:lang w:eastAsia="ja-JP"/>
        </w:rPr>
        <w:t>конструкция</w:t>
      </w:r>
      <w:r w:rsidRPr="00B537E9">
        <w:rPr>
          <w:rFonts w:eastAsia="MS Mincho"/>
          <w:lang w:eastAsia="ja-JP"/>
        </w:rPr>
        <w:t xml:space="preserve"> </w:t>
      </w:r>
      <w:r w:rsidRPr="007D0BEA">
        <w:rPr>
          <w:rFonts w:eastAsia="MS Mincho"/>
          <w:i/>
          <w:lang w:val="en-US" w:eastAsia="ja-JP"/>
        </w:rPr>
        <w:t>have</w:t>
      </w:r>
      <w:r w:rsidRPr="00B537E9">
        <w:rPr>
          <w:rFonts w:eastAsia="MS Mincho"/>
          <w:i/>
          <w:lang w:eastAsia="ja-JP"/>
        </w:rPr>
        <w:t xml:space="preserve"> </w:t>
      </w:r>
      <w:r w:rsidRPr="007D0BEA">
        <w:rPr>
          <w:rFonts w:eastAsia="MS Mincho"/>
          <w:i/>
          <w:lang w:val="en-US" w:eastAsia="ja-JP"/>
        </w:rPr>
        <w:t>something</w:t>
      </w:r>
      <w:r w:rsidRPr="00B537E9">
        <w:rPr>
          <w:rFonts w:eastAsia="MS Mincho"/>
          <w:i/>
          <w:lang w:eastAsia="ja-JP"/>
        </w:rPr>
        <w:t xml:space="preserve"> </w:t>
      </w:r>
      <w:r w:rsidRPr="007D0BEA">
        <w:rPr>
          <w:rFonts w:eastAsia="MS Mincho"/>
          <w:i/>
          <w:lang w:val="en-US" w:eastAsia="ja-JP"/>
        </w:rPr>
        <w:t>done</w:t>
      </w:r>
      <w:r w:rsidRPr="00B537E9">
        <w:rPr>
          <w:rFonts w:eastAsia="MS Mincho"/>
          <w:lang w:eastAsia="ja-JP"/>
        </w:rPr>
        <w:t xml:space="preserve"> .</w:t>
      </w:r>
    </w:p>
    <w:p w14:paraId="5A8402D4" w14:textId="77777777" w:rsidR="001B3032" w:rsidRPr="00B537E9" w:rsidRDefault="001B3032" w:rsidP="00D8255A">
      <w:pPr>
        <w:suppressAutoHyphens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EA3499" w:rsidRPr="001008BB" w14:paraId="220FF78A" w14:textId="77777777" w:rsidTr="001008BB">
        <w:tc>
          <w:tcPr>
            <w:tcW w:w="9854" w:type="dxa"/>
            <w:shd w:val="clear" w:color="auto" w:fill="auto"/>
          </w:tcPr>
          <w:p w14:paraId="156D6D8A" w14:textId="77777777" w:rsidR="00EA3499" w:rsidRPr="001008BB" w:rsidRDefault="00D8255A" w:rsidP="001008BB">
            <w:pPr>
              <w:spacing w:after="120"/>
              <w:jc w:val="both"/>
              <w:rPr>
                <w:b/>
                <w:lang w:val="en-US"/>
              </w:rPr>
            </w:pPr>
            <w:r w:rsidRPr="00B537E9">
              <w:rPr>
                <w:lang w:eastAsia="ru-RU"/>
              </w:rPr>
              <w:t xml:space="preserve"> </w:t>
            </w:r>
            <w:r w:rsidR="00EA3499" w:rsidRPr="001008BB">
              <w:rPr>
                <w:b/>
              </w:rPr>
              <w:t xml:space="preserve">Раздел 11. </w:t>
            </w:r>
            <w:r w:rsidR="00B118D5" w:rsidRPr="00DA096D">
              <w:rPr>
                <w:b/>
                <w:lang w:val="en-US"/>
              </w:rPr>
              <w:t>Environmentally friendly production</w:t>
            </w:r>
            <w:r w:rsidR="00B118D5">
              <w:rPr>
                <w:b/>
                <w:lang w:val="en-US"/>
              </w:rPr>
              <w:t>.</w:t>
            </w:r>
          </w:p>
        </w:tc>
      </w:tr>
    </w:tbl>
    <w:p w14:paraId="599829A5" w14:textId="77777777" w:rsidR="00D8255A" w:rsidRDefault="00D8255A" w:rsidP="00EA3499">
      <w:pPr>
        <w:jc w:val="both"/>
      </w:pPr>
      <w:r w:rsidRPr="005367B7">
        <w:rPr>
          <w:b/>
          <w:color w:val="000000"/>
          <w:lang w:eastAsia="ru-RU"/>
        </w:rPr>
        <w:t>Лексический материал:</w:t>
      </w:r>
    </w:p>
    <w:p w14:paraId="3D8287D7" w14:textId="77777777" w:rsidR="00D8255A" w:rsidRPr="00B118D5" w:rsidRDefault="00B118D5" w:rsidP="00EA3499">
      <w:pPr>
        <w:jc w:val="both"/>
      </w:pPr>
      <w:r>
        <w:t>Ч</w:t>
      </w:r>
      <w:r w:rsidRPr="00B2014C">
        <w:t>то такое экологически безопасное производство и для чего оно необходимо</w:t>
      </w:r>
      <w:r>
        <w:t>.</w:t>
      </w:r>
    </w:p>
    <w:p w14:paraId="53A22855" w14:textId="77777777" w:rsidR="00D8255A" w:rsidRPr="0051311A" w:rsidRDefault="00D8255A" w:rsidP="00EA3499">
      <w:pPr>
        <w:jc w:val="both"/>
        <w:rPr>
          <w:rFonts w:eastAsia="MS Mincho"/>
          <w:b/>
          <w:lang w:eastAsia="ja-JP"/>
        </w:rPr>
      </w:pPr>
      <w:r>
        <w:rPr>
          <w:rFonts w:eastAsia="MS Mincho"/>
          <w:b/>
          <w:lang w:eastAsia="ja-JP"/>
        </w:rPr>
        <w:t>Темы</w:t>
      </w:r>
      <w:r w:rsidRPr="0051311A">
        <w:rPr>
          <w:rFonts w:eastAsia="MS Mincho"/>
          <w:b/>
          <w:lang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51311A">
        <w:rPr>
          <w:rFonts w:eastAsia="MS Mincho"/>
          <w:b/>
          <w:lang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51311A">
        <w:rPr>
          <w:rFonts w:eastAsia="MS Mincho"/>
          <w:b/>
          <w:lang w:eastAsia="ja-JP"/>
        </w:rPr>
        <w:t>:</w:t>
      </w:r>
    </w:p>
    <w:p w14:paraId="0EF22DEF" w14:textId="77777777" w:rsidR="00B118D5" w:rsidRPr="0051311A" w:rsidRDefault="7778324F" w:rsidP="00B118D5">
      <w:pPr>
        <w:suppressAutoHyphens/>
        <w:jc w:val="both"/>
      </w:pPr>
      <w:r w:rsidRPr="0051311A">
        <w:rPr>
          <w:rFonts w:eastAsia="MS Mincho"/>
          <w:lang w:eastAsia="ja-JP"/>
        </w:rPr>
        <w:t xml:space="preserve">1. </w:t>
      </w:r>
      <w:r w:rsidRPr="7778324F">
        <w:rPr>
          <w:rFonts w:eastAsia="MS Mincho"/>
          <w:lang w:val="en-US" w:eastAsia="ja-JP"/>
        </w:rPr>
        <w:t>Eco</w:t>
      </w:r>
      <w:r w:rsidRPr="0051311A">
        <w:rPr>
          <w:rFonts w:eastAsia="MS Mincho"/>
          <w:lang w:eastAsia="ja-JP"/>
        </w:rPr>
        <w:t>-</w:t>
      </w:r>
      <w:r w:rsidRPr="7778324F">
        <w:rPr>
          <w:rFonts w:eastAsia="MS Mincho"/>
          <w:lang w:val="en-US" w:eastAsia="ja-JP"/>
        </w:rPr>
        <w:t>friendly</w:t>
      </w:r>
      <w:r w:rsidRPr="0051311A">
        <w:rPr>
          <w:rFonts w:eastAsia="MS Mincho"/>
          <w:lang w:eastAsia="ja-JP"/>
        </w:rPr>
        <w:t xml:space="preserve"> </w:t>
      </w:r>
      <w:r w:rsidRPr="7778324F">
        <w:rPr>
          <w:rFonts w:eastAsia="MS Mincho"/>
          <w:lang w:val="en-US" w:eastAsia="ja-JP"/>
        </w:rPr>
        <w:t>technology</w:t>
      </w:r>
      <w:r w:rsidRPr="0051311A">
        <w:rPr>
          <w:rFonts w:eastAsia="MS Mincho"/>
          <w:lang w:eastAsia="ja-JP"/>
        </w:rPr>
        <w:t>.</w:t>
      </w:r>
      <w:r w:rsidRPr="0051311A">
        <w:t xml:space="preserve"> </w:t>
      </w:r>
      <w:r w:rsidRPr="7778324F">
        <w:rPr>
          <w:rFonts w:eastAsia="MS Mincho"/>
          <w:lang w:val="en-US" w:eastAsia="ja-JP"/>
        </w:rPr>
        <w:t>Industrial</w:t>
      </w:r>
      <w:r w:rsidRPr="0051311A">
        <w:rPr>
          <w:rFonts w:eastAsia="MS Mincho"/>
          <w:lang w:eastAsia="ja-JP"/>
        </w:rPr>
        <w:t xml:space="preserve"> </w:t>
      </w:r>
      <w:r w:rsidRPr="7778324F">
        <w:rPr>
          <w:rFonts w:eastAsia="MS Mincho"/>
          <w:lang w:val="en-US" w:eastAsia="ja-JP"/>
        </w:rPr>
        <w:t>ecology</w:t>
      </w:r>
      <w:r w:rsidRPr="0051311A">
        <w:rPr>
          <w:rFonts w:eastAsia="MS Mincho"/>
          <w:lang w:eastAsia="ja-JP"/>
        </w:rPr>
        <w:t>.</w:t>
      </w:r>
    </w:p>
    <w:p w14:paraId="7BD8D042" w14:textId="77777777" w:rsidR="00D8255A" w:rsidRDefault="00B118D5" w:rsidP="00EA3499">
      <w:pPr>
        <w:suppressAutoHyphens/>
        <w:jc w:val="both"/>
        <w:rPr>
          <w:rFonts w:eastAsia="MS Mincho"/>
          <w:lang w:eastAsia="ja-JP"/>
        </w:rPr>
      </w:pPr>
      <w:r w:rsidRPr="007F45E6">
        <w:rPr>
          <w:rFonts w:eastAsia="MS Mincho"/>
          <w:lang w:eastAsia="ja-JP"/>
        </w:rPr>
        <w:t>Грамматический</w:t>
      </w:r>
      <w:r w:rsidRPr="00FF3DA0">
        <w:rPr>
          <w:rFonts w:eastAsia="MS Mincho"/>
          <w:lang w:eastAsia="ja-JP"/>
        </w:rPr>
        <w:t xml:space="preserve"> </w:t>
      </w:r>
      <w:r w:rsidRPr="007F45E6">
        <w:rPr>
          <w:rFonts w:eastAsia="MS Mincho"/>
          <w:lang w:eastAsia="ja-JP"/>
        </w:rPr>
        <w:t>материал</w:t>
      </w:r>
      <w:r w:rsidRPr="00FF3DA0">
        <w:rPr>
          <w:rFonts w:eastAsia="MS Mincho"/>
          <w:lang w:eastAsia="ja-JP"/>
        </w:rPr>
        <w:t xml:space="preserve">: </w:t>
      </w:r>
      <w:r w:rsidRPr="00B2014C">
        <w:rPr>
          <w:rFonts w:eastAsia="MS Mincho"/>
          <w:lang w:eastAsia="ja-JP"/>
        </w:rPr>
        <w:t>Условные предложения 1 и 2 типа</w:t>
      </w:r>
      <w:r>
        <w:rPr>
          <w:rFonts w:eastAsia="MS Mincho"/>
          <w:lang w:eastAsia="ja-JP"/>
        </w:rPr>
        <w:t>.</w:t>
      </w:r>
    </w:p>
    <w:p w14:paraId="47BA7B26" w14:textId="77777777" w:rsidR="001B3032" w:rsidRPr="00B118D5" w:rsidRDefault="001B3032" w:rsidP="00EA3499">
      <w:pPr>
        <w:suppressAutoHyphens/>
        <w:jc w:val="both"/>
      </w:pPr>
    </w:p>
    <w:p w14:paraId="58132E5B" w14:textId="77777777" w:rsidR="00D8255A" w:rsidRPr="000D2B99" w:rsidRDefault="00D8255A" w:rsidP="00EA34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A62EB0">
        <w:rPr>
          <w:b/>
        </w:rPr>
        <w:t>Раздел</w:t>
      </w:r>
      <w:r w:rsidRPr="00FF3DA0">
        <w:rPr>
          <w:b/>
        </w:rPr>
        <w:t xml:space="preserve"> 12. </w:t>
      </w:r>
      <w:r>
        <w:rPr>
          <w:b/>
          <w:lang w:val="en-US"/>
        </w:rPr>
        <w:t>Environment</w:t>
      </w:r>
      <w:r w:rsidR="00B118D5">
        <w:rPr>
          <w:b/>
          <w:lang w:val="en-US"/>
        </w:rPr>
        <w:t>al</w:t>
      </w:r>
      <w:r w:rsidR="00B118D5" w:rsidRPr="00263356">
        <w:rPr>
          <w:b/>
        </w:rPr>
        <w:t xml:space="preserve"> </w:t>
      </w:r>
      <w:r w:rsidR="00B118D5">
        <w:rPr>
          <w:b/>
          <w:lang w:val="en-US"/>
        </w:rPr>
        <w:t>protection</w:t>
      </w:r>
    </w:p>
    <w:p w14:paraId="72E632D2" w14:textId="77777777" w:rsidR="00D8255A" w:rsidRDefault="00D8255A" w:rsidP="00EA3499">
      <w:pPr>
        <w:jc w:val="both"/>
      </w:pPr>
      <w:r w:rsidRPr="005367B7">
        <w:rPr>
          <w:b/>
          <w:color w:val="000000"/>
          <w:lang w:eastAsia="ru-RU"/>
        </w:rPr>
        <w:t>Лексический материал:</w:t>
      </w:r>
    </w:p>
    <w:p w14:paraId="0438935C" w14:textId="77777777" w:rsidR="00D8255A" w:rsidRPr="00B118D5" w:rsidRDefault="00D8255A" w:rsidP="00EA3499">
      <w:pPr>
        <w:jc w:val="both"/>
      </w:pPr>
      <w:r w:rsidRPr="00750FF2">
        <w:t>Окружающая среда. Главные проблемы окружающей среды, причины</w:t>
      </w:r>
      <w:r w:rsidR="00B118D5">
        <w:t xml:space="preserve"> ее загрязнения.</w:t>
      </w:r>
    </w:p>
    <w:p w14:paraId="0979E7A6" w14:textId="77777777" w:rsidR="00D8255A" w:rsidRPr="00D8255A" w:rsidRDefault="00D8255A" w:rsidP="00EA3499">
      <w:pPr>
        <w:jc w:val="both"/>
        <w:rPr>
          <w:rFonts w:eastAsia="MS Mincho"/>
          <w:b/>
          <w:lang w:val="en-US" w:eastAsia="ja-JP"/>
        </w:rPr>
      </w:pPr>
      <w:r>
        <w:rPr>
          <w:rFonts w:eastAsia="MS Mincho"/>
          <w:b/>
          <w:lang w:eastAsia="ja-JP"/>
        </w:rPr>
        <w:t>Темы</w:t>
      </w:r>
      <w:r w:rsidRPr="00D8255A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D8255A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D8255A">
        <w:rPr>
          <w:rFonts w:eastAsia="MS Mincho"/>
          <w:b/>
          <w:lang w:val="en-US" w:eastAsia="ja-JP"/>
        </w:rPr>
        <w:t>:</w:t>
      </w:r>
    </w:p>
    <w:p w14:paraId="24B879C3" w14:textId="77777777" w:rsidR="00B118D5" w:rsidRPr="00B118D5" w:rsidRDefault="00B118D5" w:rsidP="00B118D5">
      <w:pPr>
        <w:suppressAutoHyphens/>
        <w:jc w:val="both"/>
      </w:pPr>
      <w:r w:rsidRPr="00824774">
        <w:rPr>
          <w:rFonts w:eastAsia="MS Mincho"/>
          <w:lang w:val="en-US" w:eastAsia="ja-JP"/>
        </w:rPr>
        <w:t xml:space="preserve">1. </w:t>
      </w:r>
      <w:r>
        <w:rPr>
          <w:lang w:val="en-US"/>
        </w:rPr>
        <w:t xml:space="preserve"> </w:t>
      </w:r>
      <w:r w:rsidRPr="001C6502">
        <w:rPr>
          <w:lang w:val="en-US"/>
        </w:rPr>
        <w:t>List of Environmental Issues Today.</w:t>
      </w:r>
      <w:r w:rsidRPr="00574350">
        <w:rPr>
          <w:lang w:val="en-US"/>
        </w:rPr>
        <w:t xml:space="preserve"> Environment</w:t>
      </w:r>
      <w:r w:rsidRPr="00B118D5">
        <w:t xml:space="preserve"> </w:t>
      </w:r>
      <w:r w:rsidRPr="00574350">
        <w:rPr>
          <w:lang w:val="en-US"/>
        </w:rPr>
        <w:t>vocabulary</w:t>
      </w:r>
      <w:r w:rsidRPr="00B118D5">
        <w:t>.</w:t>
      </w:r>
    </w:p>
    <w:p w14:paraId="5423F8FE" w14:textId="77777777" w:rsidR="00B118D5" w:rsidRDefault="00B118D5" w:rsidP="00B118D5">
      <w:pPr>
        <w:jc w:val="both"/>
      </w:pPr>
      <w:r w:rsidRPr="007F45E6">
        <w:rPr>
          <w:rFonts w:eastAsia="MS Mincho"/>
          <w:lang w:eastAsia="ja-JP"/>
        </w:rPr>
        <w:lastRenderedPageBreak/>
        <w:t>Грамматический</w:t>
      </w:r>
      <w:r w:rsidRPr="00BF20B2">
        <w:rPr>
          <w:rFonts w:eastAsia="MS Mincho"/>
          <w:lang w:eastAsia="ja-JP"/>
        </w:rPr>
        <w:t xml:space="preserve"> </w:t>
      </w:r>
      <w:r w:rsidRPr="007F45E6">
        <w:rPr>
          <w:rFonts w:eastAsia="MS Mincho"/>
          <w:lang w:eastAsia="ja-JP"/>
        </w:rPr>
        <w:t>материал</w:t>
      </w:r>
      <w:r w:rsidRPr="00BF20B2">
        <w:rPr>
          <w:rFonts w:eastAsia="MS Mincho"/>
          <w:lang w:eastAsia="ja-JP"/>
        </w:rPr>
        <w:t>:</w:t>
      </w:r>
      <w:r>
        <w:rPr>
          <w:rFonts w:eastAsia="MS Mincho"/>
          <w:lang w:eastAsia="ja-JP"/>
        </w:rPr>
        <w:t xml:space="preserve"> Словообразование. Повторение пройденного грамматического материала </w:t>
      </w:r>
      <w:r w:rsidRPr="00824774">
        <w:rPr>
          <w:rFonts w:eastAsia="MS Mincho"/>
          <w:lang w:eastAsia="ja-JP"/>
        </w:rPr>
        <w:t>(</w:t>
      </w:r>
      <w:r>
        <w:rPr>
          <w:lang w:val="en-US"/>
        </w:rPr>
        <w:t>Course</w:t>
      </w:r>
      <w:r w:rsidRPr="00A54C40">
        <w:t xml:space="preserve"> </w:t>
      </w:r>
      <w:r>
        <w:rPr>
          <w:lang w:val="en-US"/>
        </w:rPr>
        <w:t>revision</w:t>
      </w:r>
      <w:r w:rsidRPr="00824774">
        <w:t>)</w:t>
      </w:r>
      <w:r>
        <w:t>.</w:t>
      </w:r>
    </w:p>
    <w:p w14:paraId="0314093C" w14:textId="77777777" w:rsidR="005C3DB4" w:rsidRPr="005C3DB4" w:rsidRDefault="005C3DB4" w:rsidP="005C3DB4">
      <w:pPr>
        <w:suppressAutoHyphens/>
        <w:jc w:val="both"/>
      </w:pPr>
      <w:r w:rsidRPr="005C3DB4">
        <w:rPr>
          <w:b/>
        </w:rPr>
        <w:t xml:space="preserve">Повторение. </w:t>
      </w:r>
      <w:r w:rsidRPr="005C3DB4">
        <w:rPr>
          <w:b/>
          <w:lang w:val="en-US"/>
        </w:rPr>
        <w:t>Revision</w:t>
      </w:r>
      <w:r w:rsidRPr="005C3DB4">
        <w:rPr>
          <w:b/>
        </w:rPr>
        <w:t xml:space="preserve"> –</w:t>
      </w:r>
      <w:r w:rsidRPr="005C3DB4">
        <w:t xml:space="preserve">лексический и грамматический материал </w:t>
      </w:r>
      <w:r>
        <w:t>семестра.</w:t>
      </w:r>
    </w:p>
    <w:p w14:paraId="32B2F7EC" w14:textId="77777777" w:rsidR="005C3DB4" w:rsidRDefault="005C3DB4" w:rsidP="00B118D5">
      <w:pPr>
        <w:jc w:val="both"/>
      </w:pPr>
    </w:p>
    <w:p w14:paraId="16DDEA43" w14:textId="77777777" w:rsidR="00C974A2" w:rsidRDefault="00C974A2" w:rsidP="00EA3499">
      <w:pPr>
        <w:jc w:val="both"/>
      </w:pPr>
    </w:p>
    <w:p w14:paraId="5A70C86E" w14:textId="77777777" w:rsidR="004372D6" w:rsidRPr="004372D6" w:rsidRDefault="00A62EB0" w:rsidP="004372D6">
      <w:pPr>
        <w:tabs>
          <w:tab w:val="left" w:pos="709"/>
        </w:tabs>
        <w:spacing w:after="240"/>
        <w:jc w:val="center"/>
        <w:rPr>
          <w:rFonts w:eastAsia="Cambria"/>
          <w:b/>
        </w:rPr>
      </w:pPr>
      <w:r w:rsidRPr="004372D6">
        <w:rPr>
          <w:b/>
        </w:rPr>
        <w:t>5. Организация самостоятельной работы студентов</w:t>
      </w:r>
    </w:p>
    <w:p w14:paraId="33C617BA" w14:textId="77777777" w:rsidR="00E516DD" w:rsidRDefault="00E516DD" w:rsidP="00E516DD">
      <w:pPr>
        <w:tabs>
          <w:tab w:val="left" w:pos="709"/>
        </w:tabs>
        <w:ind w:firstLine="567"/>
        <w:jc w:val="both"/>
        <w:rPr>
          <w:rFonts w:eastAsia="Cambria"/>
        </w:rPr>
      </w:pPr>
      <w:r w:rsidRPr="000D2B99">
        <w:rPr>
          <w:rFonts w:eastAsia="Cambria"/>
        </w:rPr>
        <w:t xml:space="preserve">Самостоятельная работа студентов при изучении дисциплины предусмотрена в </w:t>
      </w:r>
      <w:r>
        <w:rPr>
          <w:rFonts w:eastAsia="Cambria"/>
        </w:rPr>
        <w:t>следующих видах и формах:</w:t>
      </w:r>
    </w:p>
    <w:p w14:paraId="51890666" w14:textId="77777777" w:rsidR="00E516DD" w:rsidRDefault="00E516DD" w:rsidP="00E516DD">
      <w:pPr>
        <w:tabs>
          <w:tab w:val="left" w:pos="709"/>
        </w:tabs>
        <w:jc w:val="both"/>
        <w:rPr>
          <w:rFonts w:eastAsia="Cambria"/>
        </w:rPr>
      </w:pPr>
      <w:r>
        <w:rPr>
          <w:rFonts w:eastAsia="Cambria"/>
        </w:rPr>
        <w:t xml:space="preserve">- </w:t>
      </w:r>
      <w:r w:rsidRPr="00A216DA">
        <w:rPr>
          <w:rFonts w:eastAsia="Cambria"/>
        </w:rPr>
        <w:t>Поиск и обзор литературы и электронных источников информации на английском языке</w:t>
      </w:r>
      <w:r>
        <w:rPr>
          <w:rFonts w:eastAsia="Cambria"/>
        </w:rPr>
        <w:t>;</w:t>
      </w:r>
    </w:p>
    <w:p w14:paraId="10C74A01" w14:textId="77777777" w:rsidR="00E516DD" w:rsidRDefault="00E516DD" w:rsidP="00E516DD">
      <w:pPr>
        <w:tabs>
          <w:tab w:val="left" w:pos="709"/>
        </w:tabs>
        <w:jc w:val="both"/>
      </w:pPr>
      <w:r>
        <w:t xml:space="preserve">- </w:t>
      </w:r>
      <w:r w:rsidRPr="00A216DA">
        <w:t>Анализ, структурирование и презентация  информации</w:t>
      </w:r>
      <w:r>
        <w:t>;</w:t>
      </w:r>
    </w:p>
    <w:p w14:paraId="486EBEC3" w14:textId="77777777" w:rsidR="00E516DD" w:rsidRDefault="00E516DD" w:rsidP="00E516DD">
      <w:pPr>
        <w:tabs>
          <w:tab w:val="left" w:pos="709"/>
        </w:tabs>
        <w:jc w:val="both"/>
      </w:pPr>
      <w:r>
        <w:t xml:space="preserve">- </w:t>
      </w:r>
      <w:r w:rsidRPr="00A216DA">
        <w:t>Перевод текстов с иностранных языков</w:t>
      </w:r>
      <w:r>
        <w:t>;</w:t>
      </w:r>
    </w:p>
    <w:p w14:paraId="5B9913BB" w14:textId="77777777" w:rsidR="00E516DD" w:rsidRPr="00AC039F" w:rsidRDefault="00E516DD" w:rsidP="00E516DD">
      <w:pPr>
        <w:tabs>
          <w:tab w:val="left" w:pos="709"/>
        </w:tabs>
        <w:jc w:val="both"/>
        <w:rPr>
          <w:spacing w:val="-8"/>
        </w:rPr>
      </w:pPr>
      <w:r>
        <w:t xml:space="preserve">- </w:t>
      </w:r>
      <w:r w:rsidRPr="00A216DA">
        <w:t xml:space="preserve">Выполнение домашних заданий, домашних контрольных работ </w:t>
      </w:r>
      <w:r w:rsidRPr="00A216DA">
        <w:rPr>
          <w:spacing w:val="-8"/>
        </w:rPr>
        <w:t xml:space="preserve">на платформе </w:t>
      </w:r>
      <w:r w:rsidRPr="00A216DA">
        <w:rPr>
          <w:spacing w:val="-8"/>
          <w:lang w:val="en-US"/>
        </w:rPr>
        <w:t>Moodle</w:t>
      </w:r>
      <w:r w:rsidRPr="00AC039F">
        <w:rPr>
          <w:spacing w:val="-8"/>
        </w:rPr>
        <w:t>.</w:t>
      </w:r>
    </w:p>
    <w:p w14:paraId="1A96E56C" w14:textId="77777777" w:rsidR="00317E63" w:rsidRPr="00317E63" w:rsidRDefault="009231FE" w:rsidP="009231FE">
      <w:pPr>
        <w:spacing w:before="120"/>
        <w:jc w:val="center"/>
        <w:rPr>
          <w:rFonts w:eastAsia="Cambria"/>
          <w:b/>
        </w:rPr>
      </w:pPr>
      <w:r>
        <w:rPr>
          <w:b/>
        </w:rPr>
        <w:t>6.</w:t>
      </w:r>
      <w:r w:rsidR="00317E63" w:rsidRPr="00317E63">
        <w:rPr>
          <w:b/>
        </w:rPr>
        <w:t xml:space="preserve"> </w:t>
      </w:r>
      <w:r w:rsidRPr="00317E63">
        <w:rPr>
          <w:b/>
        </w:rPr>
        <w:t xml:space="preserve">Учебно-методическое и информационное </w:t>
      </w:r>
      <w:r>
        <w:rPr>
          <w:b/>
        </w:rPr>
        <w:t>о</w:t>
      </w:r>
      <w:r w:rsidRPr="00317E63">
        <w:rPr>
          <w:b/>
        </w:rPr>
        <w:t>беспечение дисциплины</w:t>
      </w:r>
    </w:p>
    <w:p w14:paraId="29EC16B5" w14:textId="77777777" w:rsidR="004372D6" w:rsidRPr="007A57C7" w:rsidRDefault="009231FE" w:rsidP="002A1DD0">
      <w:pPr>
        <w:spacing w:before="120" w:after="120"/>
        <w:rPr>
          <w:rFonts w:eastAsia="Cambria"/>
          <w:b/>
        </w:rPr>
      </w:pPr>
      <w:r>
        <w:rPr>
          <w:rFonts w:eastAsia="Cambria"/>
          <w:b/>
        </w:rPr>
        <w:t>6</w:t>
      </w:r>
      <w:r w:rsidR="004372D6" w:rsidRPr="00026D70">
        <w:rPr>
          <w:rFonts w:eastAsia="Cambria"/>
          <w:b/>
        </w:rPr>
        <w:t>.</w:t>
      </w:r>
      <w:r w:rsidR="004372D6">
        <w:rPr>
          <w:rFonts w:eastAsia="Cambria"/>
          <w:b/>
        </w:rPr>
        <w:t>1</w:t>
      </w:r>
      <w:r>
        <w:rPr>
          <w:rFonts w:eastAsia="Cambria"/>
          <w:b/>
        </w:rPr>
        <w:t>.</w:t>
      </w:r>
      <w:r w:rsidR="004372D6" w:rsidRPr="00026D70">
        <w:rPr>
          <w:rFonts w:eastAsia="Cambria"/>
          <w:b/>
        </w:rPr>
        <w:t xml:space="preserve"> </w:t>
      </w:r>
      <w:r>
        <w:rPr>
          <w:rFonts w:eastAsia="Cambria"/>
          <w:b/>
        </w:rPr>
        <w:t>Учебно-м</w:t>
      </w:r>
      <w:r w:rsidR="004372D6">
        <w:rPr>
          <w:rFonts w:eastAsia="Cambria"/>
          <w:b/>
        </w:rPr>
        <w:t>етодическое обеспечение</w:t>
      </w:r>
    </w:p>
    <w:p w14:paraId="612FF99D" w14:textId="77777777" w:rsidR="00EA3499" w:rsidRDefault="00EA3499" w:rsidP="00EA3499">
      <w:pPr>
        <w:jc w:val="both"/>
        <w:rPr>
          <w:rFonts w:eastAsia="Cambria"/>
          <w:b/>
        </w:rPr>
      </w:pPr>
      <w:r>
        <w:rPr>
          <w:rFonts w:eastAsia="Cambria"/>
          <w:b/>
        </w:rPr>
        <w:t>Основная литература</w:t>
      </w:r>
    </w:p>
    <w:p w14:paraId="0887F067" w14:textId="77777777" w:rsidR="001A24F9" w:rsidRDefault="7778324F" w:rsidP="001A24F9">
      <w:pPr>
        <w:pStyle w:val="af4"/>
        <w:numPr>
          <w:ilvl w:val="0"/>
          <w:numId w:val="32"/>
        </w:numPr>
        <w:spacing w:before="0" w:after="0"/>
        <w:contextualSpacing/>
        <w:jc w:val="both"/>
      </w:pPr>
      <w:r>
        <w:t>Professional English for Technical University Students = Профессиональный английский язык для студентов технических вузов учебно-методическое пособие: / Национальный исследовательский Томский политехнический университет (ТПУ); сост. Н. Ю. Гутарева, М. В. Куимова. – Томск: Изд-во ООО «Рауш_мбХ», 2011. – Part I. – Текст: электронный // URL: http://www.lib.tpu.ru/fulltext2/m/201</w:t>
      </w:r>
      <w:r w:rsidR="0075545E">
        <w:t>1/m42.pdf (дата обращения: 12.0</w:t>
      </w:r>
      <w:r w:rsidR="0075545E" w:rsidRPr="0075545E">
        <w:t>8</w:t>
      </w:r>
      <w:r>
        <w:t>.2021). – Режим доступа из корпоративной сети ТПУ.</w:t>
      </w:r>
    </w:p>
    <w:p w14:paraId="621E5644" w14:textId="77777777" w:rsidR="00EA3499" w:rsidRDefault="7778324F" w:rsidP="00EA3499">
      <w:pPr>
        <w:pStyle w:val="af4"/>
        <w:numPr>
          <w:ilvl w:val="0"/>
          <w:numId w:val="32"/>
        </w:numPr>
        <w:spacing w:before="0" w:after="0"/>
        <w:contextualSpacing/>
        <w:jc w:val="both"/>
      </w:pPr>
      <w:r w:rsidRPr="7778324F">
        <w:rPr>
          <w:lang w:val="en-US"/>
        </w:rPr>
        <w:t xml:space="preserve">English languagefor technical university students: mass media. </w:t>
      </w:r>
      <w:r>
        <w:t xml:space="preserve">Technologically advanced world = Английский язык для студентов технического вуза: средства массовой информации. Мир продвинутых технологий: учебное пособие для студентов среднего уровня / Томский политехнический университет (ТПУ) ; сост. Ю. Ю. Ковалева, М. В. Куимова, Н. В. Сухорукова. – Томск: Изд-во ООО "Рауш_мбХ", 2010. – Текст: электронный // </w:t>
      </w:r>
      <w:r w:rsidRPr="7778324F">
        <w:rPr>
          <w:lang w:val="en-US"/>
        </w:rPr>
        <w:t>URL</w:t>
      </w:r>
      <w:r>
        <w:t xml:space="preserve">: </w:t>
      </w:r>
      <w:hyperlink r:id="rId8">
        <w:r w:rsidRPr="7778324F">
          <w:rPr>
            <w:rStyle w:val="a5"/>
            <w:color w:val="auto"/>
            <w:u w:val="none"/>
          </w:rPr>
          <w:t>http://www.lib.tpu.ru/fulltext2/m/2010/m89.pdf</w:t>
        </w:r>
      </w:hyperlink>
      <w:r w:rsidR="0075545E">
        <w:rPr>
          <w:rStyle w:val="ng-binding"/>
        </w:rPr>
        <w:t xml:space="preserve"> (дата обращения: 17.0</w:t>
      </w:r>
      <w:r w:rsidR="0075545E" w:rsidRPr="0075545E">
        <w:rPr>
          <w:rStyle w:val="ng-binding"/>
        </w:rPr>
        <w:t>8</w:t>
      </w:r>
      <w:r w:rsidRPr="7778324F">
        <w:rPr>
          <w:rStyle w:val="ng-binding"/>
        </w:rPr>
        <w:t>.2021). - Режим доступа: из корпоративной сети ТПУ.</w:t>
      </w:r>
    </w:p>
    <w:p w14:paraId="40E0470B" w14:textId="77777777" w:rsidR="00EA3499" w:rsidRDefault="00A76694" w:rsidP="00EA3499">
      <w:pPr>
        <w:numPr>
          <w:ilvl w:val="0"/>
          <w:numId w:val="32"/>
        </w:numPr>
        <w:jc w:val="both"/>
      </w:pPr>
      <w:hyperlink r:id="rId9">
        <w:r w:rsidR="7778324F" w:rsidRPr="7778324F">
          <w:rPr>
            <w:rStyle w:val="a5"/>
            <w:color w:val="auto"/>
            <w:u w:val="none"/>
          </w:rPr>
          <w:t>Демченко В. Н</w:t>
        </w:r>
      </w:hyperlink>
      <w:r w:rsidR="7778324F">
        <w:t xml:space="preserve">. Пособие по грамматике и переводу научно-популярных и научных текстов на английском языке для студентов технических вузов = Grammar and translation of popular science and scientific English texts for technical university students: учебное пособие / В. Н. Демченко; Национальный исследовательский Томский политехнический университет (ТПУ). – Томск: Изд-во ТПУ, 2011. – Текст: электронный // </w:t>
      </w:r>
      <w:r w:rsidR="7778324F" w:rsidRPr="7778324F">
        <w:rPr>
          <w:lang w:val="en-US"/>
        </w:rPr>
        <w:t>URL</w:t>
      </w:r>
      <w:r w:rsidR="7778324F">
        <w:t xml:space="preserve">: </w:t>
      </w:r>
      <w:hyperlink r:id="rId10">
        <w:r w:rsidR="7778324F" w:rsidRPr="7778324F">
          <w:rPr>
            <w:rStyle w:val="a5"/>
            <w:color w:val="auto"/>
            <w:u w:val="none"/>
          </w:rPr>
          <w:t>http://www.lib.tpu.ru/fulltext2/m/2011/m440.pdf</w:t>
        </w:r>
      </w:hyperlink>
      <w:r w:rsidR="0075545E">
        <w:t xml:space="preserve"> (дата обращения: 19.0</w:t>
      </w:r>
      <w:r w:rsidR="0075545E" w:rsidRPr="0075545E">
        <w:t>8</w:t>
      </w:r>
      <w:r w:rsidR="7778324F">
        <w:t xml:space="preserve">.2021). – Режим доступа: из корпоративной сети ТПУ. </w:t>
      </w:r>
    </w:p>
    <w:p w14:paraId="771250C0" w14:textId="77777777" w:rsidR="002A1DD0" w:rsidRPr="00DE4B53" w:rsidRDefault="002A1DD0" w:rsidP="002A1DD0">
      <w:pPr>
        <w:tabs>
          <w:tab w:val="left" w:pos="4035"/>
        </w:tabs>
        <w:spacing w:after="120"/>
        <w:jc w:val="both"/>
        <w:rPr>
          <w:rFonts w:eastAsia="Cambria"/>
          <w:highlight w:val="yellow"/>
        </w:rPr>
      </w:pPr>
    </w:p>
    <w:p w14:paraId="14B0DB33" w14:textId="77777777" w:rsidR="00293A75" w:rsidRPr="00D43525" w:rsidRDefault="003E7B50" w:rsidP="002A1DD0">
      <w:pPr>
        <w:tabs>
          <w:tab w:val="left" w:pos="4035"/>
        </w:tabs>
        <w:spacing w:after="120"/>
        <w:jc w:val="both"/>
        <w:rPr>
          <w:rFonts w:eastAsia="Cambria"/>
          <w:b/>
        </w:rPr>
      </w:pPr>
      <w:r>
        <w:rPr>
          <w:rFonts w:eastAsia="Cambria"/>
          <w:b/>
        </w:rPr>
        <w:t>Дополнительная литература</w:t>
      </w:r>
    </w:p>
    <w:p w14:paraId="5FD5FA55" w14:textId="77777777" w:rsidR="00DE4B53" w:rsidRPr="00D43525" w:rsidRDefault="7778324F" w:rsidP="00DE4B53">
      <w:pPr>
        <w:pStyle w:val="af4"/>
        <w:numPr>
          <w:ilvl w:val="0"/>
          <w:numId w:val="30"/>
        </w:numPr>
        <w:spacing w:before="0" w:after="0"/>
        <w:contextualSpacing/>
        <w:jc w:val="both"/>
      </w:pPr>
      <w:r>
        <w:t xml:space="preserve">Английский язык. Пособие по говорению = English language. Preparing for Speaking Test: книга для студента: учебно-методическое пособие / Национальный исследовательский Томский политехнический университет (ТПУ), Институт природных ресурсов (ИПР), Кафедра иностранных языков (ИЯПР); сост. Н. С. Савицкая. – 2-е изд. – Томск: Изд-во ТПУ, 2013. – Текст: электронный // </w:t>
      </w:r>
      <w:r w:rsidRPr="7778324F">
        <w:rPr>
          <w:lang w:val="en-US"/>
        </w:rPr>
        <w:t>URL</w:t>
      </w:r>
      <w:r>
        <w:t xml:space="preserve">: </w:t>
      </w:r>
      <w:hyperlink r:id="rId11">
        <w:r w:rsidRPr="7778324F">
          <w:rPr>
            <w:rStyle w:val="a5"/>
            <w:color w:val="auto"/>
            <w:u w:val="none"/>
          </w:rPr>
          <w:t>http://www.lib.tpu.ru/fulltext2/m/2013/m326.pdf</w:t>
        </w:r>
      </w:hyperlink>
      <w:r w:rsidR="0075545E">
        <w:t xml:space="preserve"> (дата обращения: 19.0</w:t>
      </w:r>
      <w:r w:rsidR="0075545E" w:rsidRPr="0075545E">
        <w:t>8</w:t>
      </w:r>
      <w:r>
        <w:t xml:space="preserve">.2021). - Режим доступа: из корпоративной сети ТПУ. </w:t>
      </w:r>
    </w:p>
    <w:p w14:paraId="2EF181AC" w14:textId="77777777" w:rsidR="002A1DD0" w:rsidRPr="002A1DD0" w:rsidRDefault="00D43525" w:rsidP="002A1DD0">
      <w:pPr>
        <w:numPr>
          <w:ilvl w:val="0"/>
          <w:numId w:val="30"/>
        </w:numPr>
        <w:contextualSpacing/>
        <w:jc w:val="both"/>
      </w:pPr>
      <w:r>
        <w:t>Кулагина</w:t>
      </w:r>
      <w:r w:rsidR="002A1DD0" w:rsidRPr="002A1DD0">
        <w:t xml:space="preserve"> Е.</w:t>
      </w:r>
      <w:r>
        <w:t xml:space="preserve"> </w:t>
      </w:r>
      <w:r w:rsidR="002A1DD0" w:rsidRPr="002A1DD0">
        <w:t>В. Подготовка к TOEFL. Пособие по грамматике = Grammar Guide to TOEFL: книга для студента / Е.</w:t>
      </w:r>
      <w:r>
        <w:t xml:space="preserve"> </w:t>
      </w:r>
      <w:r w:rsidR="002A1DD0" w:rsidRPr="002A1DD0">
        <w:t>В. Кулагина, В.</w:t>
      </w:r>
      <w:r>
        <w:t xml:space="preserve"> </w:t>
      </w:r>
      <w:r w:rsidR="002A1DD0" w:rsidRPr="002A1DD0">
        <w:t>Е. Миронова</w:t>
      </w:r>
      <w:r>
        <w:t>. –</w:t>
      </w:r>
      <w:r w:rsidR="002A1DD0" w:rsidRPr="002A1DD0">
        <w:t xml:space="preserve"> Национальный исследовательский Томский политехнический университет (ТПУ). – Томск: Изд-во ТПУ, 2015. </w:t>
      </w:r>
      <w:r>
        <w:t xml:space="preserve">– </w:t>
      </w:r>
      <w:r w:rsidRPr="002A1DD0">
        <w:t>Текст: электронный</w:t>
      </w:r>
      <w:r w:rsidRPr="00DE4B53">
        <w:t xml:space="preserve"> </w:t>
      </w:r>
      <w:r>
        <w:t xml:space="preserve">// </w:t>
      </w:r>
      <w:r w:rsidR="002A1DD0" w:rsidRPr="002A1DD0">
        <w:rPr>
          <w:color w:val="333333"/>
          <w:shd w:val="clear" w:color="auto" w:fill="FFFFFF"/>
          <w:lang w:val="en-US"/>
        </w:rPr>
        <w:t>URL</w:t>
      </w:r>
      <w:r w:rsidR="002A1DD0" w:rsidRPr="002A1DD0">
        <w:rPr>
          <w:color w:val="333333"/>
          <w:shd w:val="clear" w:color="auto" w:fill="FFFFFF"/>
        </w:rPr>
        <w:t xml:space="preserve">: </w:t>
      </w:r>
      <w:hyperlink r:id="rId12" w:tgtFrame="_blank" w:history="1">
        <w:r w:rsidR="002A1DD0" w:rsidRPr="00D43525">
          <w:rPr>
            <w:rStyle w:val="a5"/>
            <w:color w:val="auto"/>
            <w:u w:val="none"/>
          </w:rPr>
          <w:t>http://www.lib.tpu.ru/fulltext2/m/2015/m215.pdf</w:t>
        </w:r>
      </w:hyperlink>
      <w:r w:rsidR="0075545E">
        <w:t xml:space="preserve"> (дата обращения: 19.0</w:t>
      </w:r>
      <w:r w:rsidR="0075545E" w:rsidRPr="0075545E">
        <w:t>8</w:t>
      </w:r>
      <w:r w:rsidR="002A1DD0" w:rsidRPr="002A1DD0">
        <w:t>.2021).</w:t>
      </w:r>
      <w:r>
        <w:t xml:space="preserve"> </w:t>
      </w:r>
      <w:r w:rsidR="002A1DD0" w:rsidRPr="002A1DD0">
        <w:t>-</w:t>
      </w:r>
      <w:r>
        <w:t xml:space="preserve"> </w:t>
      </w:r>
      <w:r w:rsidR="002A1DD0" w:rsidRPr="002A1DD0">
        <w:t>Режим доступа: из корпоративной сети ТПУ.</w:t>
      </w:r>
    </w:p>
    <w:p w14:paraId="02086174" w14:textId="77777777" w:rsidR="002A1DD0" w:rsidRPr="00D43525" w:rsidRDefault="7778324F" w:rsidP="002A1DD0">
      <w:pPr>
        <w:numPr>
          <w:ilvl w:val="0"/>
          <w:numId w:val="30"/>
        </w:numPr>
        <w:contextualSpacing/>
        <w:jc w:val="both"/>
      </w:pPr>
      <w:r>
        <w:t>Михайлова</w:t>
      </w:r>
      <w:r w:rsidRPr="7778324F">
        <w:rPr>
          <w:lang w:val="en-US"/>
        </w:rPr>
        <w:t xml:space="preserve"> </w:t>
      </w:r>
      <w:r>
        <w:t>О</w:t>
      </w:r>
      <w:r w:rsidRPr="7778324F">
        <w:rPr>
          <w:lang w:val="en-US"/>
        </w:rPr>
        <w:t xml:space="preserve">. </w:t>
      </w:r>
      <w:r>
        <w:t>В</w:t>
      </w:r>
      <w:r w:rsidRPr="7778324F">
        <w:rPr>
          <w:lang w:val="en-US"/>
        </w:rPr>
        <w:t xml:space="preserve">., </w:t>
      </w:r>
      <w:r>
        <w:t>Ступникова</w:t>
      </w:r>
      <w:r w:rsidRPr="7778324F">
        <w:rPr>
          <w:lang w:val="en-US"/>
        </w:rPr>
        <w:t xml:space="preserve"> </w:t>
      </w:r>
      <w:r>
        <w:t>О</w:t>
      </w:r>
      <w:r w:rsidRPr="7778324F">
        <w:rPr>
          <w:lang w:val="en-US"/>
        </w:rPr>
        <w:t xml:space="preserve">. </w:t>
      </w:r>
      <w:r>
        <w:t>Б</w:t>
      </w:r>
      <w:r w:rsidRPr="7778324F">
        <w:rPr>
          <w:lang w:val="en-US"/>
        </w:rPr>
        <w:t>. Texts for Reading and Discussion. Part</w:t>
      </w:r>
      <w:r>
        <w:t xml:space="preserve"> 1 = Тексты для чтения и обсуждении. Часть 1. – Национальный исследовательский Томский политехнический университет (ТПУ). – Томск: Изд-во ТПУ, 2014. – Текст: электронный // </w:t>
      </w:r>
      <w:r w:rsidRPr="7778324F">
        <w:rPr>
          <w:lang w:val="en-US"/>
        </w:rPr>
        <w:t>URL</w:t>
      </w:r>
      <w:r>
        <w:t xml:space="preserve">: </w:t>
      </w:r>
      <w:hyperlink r:id="rId13">
        <w:r w:rsidRPr="7778324F">
          <w:rPr>
            <w:rStyle w:val="a5"/>
            <w:color w:val="auto"/>
            <w:u w:val="none"/>
          </w:rPr>
          <w:t>http://www.lib.tpu.ru/fulltext2/m/2014/m434.pdf</w:t>
        </w:r>
      </w:hyperlink>
      <w:r w:rsidR="0075545E">
        <w:rPr>
          <w:rStyle w:val="ng-binding"/>
        </w:rPr>
        <w:t xml:space="preserve"> (дата обращения: 19.0</w:t>
      </w:r>
      <w:r w:rsidR="0075545E">
        <w:rPr>
          <w:rStyle w:val="ng-binding"/>
          <w:lang w:val="en-US"/>
        </w:rPr>
        <w:t>8</w:t>
      </w:r>
      <w:r w:rsidRPr="7778324F">
        <w:rPr>
          <w:rStyle w:val="ng-binding"/>
        </w:rPr>
        <w:t>.2021). - Режим доступа: из корпоративной сети ТПУ.</w:t>
      </w:r>
    </w:p>
    <w:p w14:paraId="168F5AF0" w14:textId="77777777" w:rsidR="00567AA0" w:rsidRPr="00D43525" w:rsidRDefault="00567AA0">
      <w:pPr>
        <w:rPr>
          <w:b/>
        </w:rPr>
      </w:pPr>
    </w:p>
    <w:p w14:paraId="14A05AB8" w14:textId="77777777" w:rsidR="00B45913" w:rsidRPr="00351AE9" w:rsidRDefault="00D2764E" w:rsidP="00DE4B53">
      <w:pPr>
        <w:tabs>
          <w:tab w:val="left" w:pos="709"/>
        </w:tabs>
        <w:spacing w:after="120"/>
        <w:rPr>
          <w:rFonts w:eastAsia="Cambria"/>
          <w:b/>
        </w:rPr>
      </w:pPr>
      <w:r>
        <w:rPr>
          <w:rFonts w:eastAsia="Cambria"/>
          <w:b/>
        </w:rPr>
        <w:t>6</w:t>
      </w:r>
      <w:r w:rsidR="00B45913" w:rsidRPr="00351AE9">
        <w:rPr>
          <w:rFonts w:eastAsia="Cambria"/>
          <w:b/>
        </w:rPr>
        <w:t>.2</w:t>
      </w:r>
      <w:r>
        <w:rPr>
          <w:rFonts w:eastAsia="Cambria"/>
          <w:b/>
        </w:rPr>
        <w:t>.</w:t>
      </w:r>
      <w:r w:rsidR="00B45913" w:rsidRPr="00351AE9">
        <w:rPr>
          <w:rFonts w:eastAsia="Cambria"/>
          <w:b/>
        </w:rPr>
        <w:t xml:space="preserve"> Информационное</w:t>
      </w:r>
      <w:r>
        <w:rPr>
          <w:rFonts w:eastAsia="Cambria"/>
          <w:b/>
        </w:rPr>
        <w:t xml:space="preserve"> и программное</w:t>
      </w:r>
      <w:r w:rsidR="00B45913" w:rsidRPr="00351AE9">
        <w:rPr>
          <w:rFonts w:eastAsia="Cambria"/>
          <w:b/>
        </w:rPr>
        <w:t xml:space="preserve"> обеспечение</w:t>
      </w:r>
    </w:p>
    <w:p w14:paraId="66C511CB" w14:textId="77777777" w:rsidR="00E516DD" w:rsidRDefault="00E516DD" w:rsidP="00E516DD">
      <w:pPr>
        <w:ind w:firstLine="567"/>
        <w:jc w:val="both"/>
        <w:rPr>
          <w:rFonts w:eastAsia="Cambria"/>
          <w:highlight w:val="yellow"/>
        </w:rPr>
      </w:pPr>
      <w:r w:rsidRPr="00714B19">
        <w:rPr>
          <w:rFonts w:eastAsia="Cambria"/>
          <w:lang w:val="en-US"/>
        </w:rPr>
        <w:t>I</w:t>
      </w:r>
      <w:r w:rsidRPr="00714B19">
        <w:rPr>
          <w:rFonts w:eastAsia="Cambria"/>
        </w:rPr>
        <w:t xml:space="preserve">nternet-ресурсы в среде </w:t>
      </w:r>
      <w:r w:rsidRPr="00714B19">
        <w:rPr>
          <w:rFonts w:eastAsia="Cambria"/>
          <w:lang w:val="en-US"/>
        </w:rPr>
        <w:t>LMS</w:t>
      </w:r>
      <w:r w:rsidRPr="00714B19">
        <w:rPr>
          <w:rFonts w:eastAsia="Cambria"/>
        </w:rPr>
        <w:t xml:space="preserve"> </w:t>
      </w:r>
      <w:r w:rsidRPr="00714B19">
        <w:rPr>
          <w:rFonts w:eastAsia="Cambria"/>
          <w:lang w:val="en-US"/>
        </w:rPr>
        <w:t>MOODLE</w:t>
      </w:r>
      <w:r w:rsidRPr="00714B19">
        <w:rPr>
          <w:rFonts w:eastAsia="Cambria"/>
        </w:rPr>
        <w:t>:</w:t>
      </w:r>
    </w:p>
    <w:p w14:paraId="3148877E" w14:textId="77777777" w:rsidR="001D7E22" w:rsidRPr="00F516BB" w:rsidRDefault="00E516DD" w:rsidP="001D7E22">
      <w:pPr>
        <w:pStyle w:val="1"/>
        <w:numPr>
          <w:ilvl w:val="0"/>
          <w:numId w:val="0"/>
        </w:numPr>
        <w:shd w:val="clear" w:color="auto" w:fill="FFFFFF"/>
        <w:spacing w:before="0" w:after="0"/>
        <w:ind w:left="432"/>
        <w:rPr>
          <w:rFonts w:ascii="Times New Roman" w:eastAsia="Cambria" w:hAnsi="Times New Roman"/>
          <w:b w:val="0"/>
          <w:bCs w:val="0"/>
          <w:sz w:val="24"/>
          <w:szCs w:val="24"/>
        </w:rPr>
      </w:pPr>
      <w:r w:rsidRPr="00714B19">
        <w:rPr>
          <w:rFonts w:ascii="Times New Roman" w:eastAsia="Cambria" w:hAnsi="Times New Roman"/>
          <w:b w:val="0"/>
          <w:sz w:val="24"/>
          <w:szCs w:val="24"/>
        </w:rPr>
        <w:t>1</w:t>
      </w:r>
      <w:r w:rsidRPr="002333E3">
        <w:rPr>
          <w:rFonts w:ascii="Times New Roman" w:eastAsia="Cambria" w:hAnsi="Times New Roman"/>
          <w:b w:val="0"/>
          <w:sz w:val="24"/>
          <w:szCs w:val="24"/>
        </w:rPr>
        <w:t>.</w:t>
      </w:r>
      <w:r w:rsidR="001D7E22" w:rsidRPr="001D7E22">
        <w:rPr>
          <w:rFonts w:ascii="Times New Roman" w:eastAsia="Cambria" w:hAnsi="Times New Roman"/>
          <w:b w:val="0"/>
          <w:sz w:val="24"/>
          <w:szCs w:val="24"/>
        </w:rPr>
        <w:t xml:space="preserve"> </w:t>
      </w:r>
      <w:r w:rsidR="001D7E22" w:rsidRPr="00BA1F64">
        <w:rPr>
          <w:rFonts w:ascii="Times New Roman" w:eastAsia="Cambria" w:hAnsi="Times New Roman"/>
          <w:b w:val="0"/>
          <w:sz w:val="24"/>
          <w:szCs w:val="24"/>
        </w:rPr>
        <w:t>.</w:t>
      </w:r>
      <w:r w:rsidR="001D7E22" w:rsidRPr="00BA1F64">
        <w:rPr>
          <w:rFonts w:ascii="Times New Roman" w:eastAsia="Cambria" w:hAnsi="Times New Roman"/>
          <w:sz w:val="24"/>
          <w:szCs w:val="24"/>
        </w:rPr>
        <w:t xml:space="preserve"> </w:t>
      </w:r>
      <w:r w:rsidR="001D7E22" w:rsidRPr="00BA1F64">
        <w:rPr>
          <w:rFonts w:ascii="Times New Roman" w:eastAsia="Cambria" w:hAnsi="Times New Roman"/>
          <w:b w:val="0"/>
          <w:bCs w:val="0"/>
          <w:sz w:val="24"/>
          <w:szCs w:val="24"/>
        </w:rPr>
        <w:t>Электронный курс на платформе MOODLe «Профессиональный иностранный язык (английский)» для 5 семестра.</w:t>
      </w:r>
    </w:p>
    <w:p w14:paraId="4682B215" w14:textId="77777777" w:rsidR="001D7E22" w:rsidRPr="00BA1F64" w:rsidRDefault="00A76694" w:rsidP="001D7E22">
      <w:pPr>
        <w:pStyle w:val="1"/>
        <w:numPr>
          <w:ilvl w:val="0"/>
          <w:numId w:val="0"/>
        </w:numPr>
        <w:shd w:val="clear" w:color="auto" w:fill="FFFFFF"/>
        <w:spacing w:before="0" w:after="0"/>
        <w:ind w:left="432" w:hanging="432"/>
        <w:jc w:val="both"/>
        <w:rPr>
          <w:rFonts w:ascii="Times New Roman" w:eastAsia="Cambria" w:hAnsi="Times New Roman"/>
          <w:b w:val="0"/>
          <w:bCs w:val="0"/>
          <w:sz w:val="24"/>
          <w:szCs w:val="24"/>
        </w:rPr>
      </w:pPr>
      <w:hyperlink r:id="rId14" w:history="1">
        <w:r w:rsidR="001D7E22" w:rsidRPr="00F516BB">
          <w:rPr>
            <w:rStyle w:val="a5"/>
            <w:rFonts w:ascii="Times New Roman" w:eastAsia="Cambria" w:hAnsi="Times New Roman"/>
            <w:b w:val="0"/>
            <w:bCs w:val="0"/>
            <w:color w:val="auto"/>
            <w:sz w:val="24"/>
            <w:szCs w:val="24"/>
            <w:u w:val="none"/>
          </w:rPr>
          <w:t>https://eor.lms.tpu.ru/course/view.php?id=1300</w:t>
        </w:r>
      </w:hyperlink>
      <w:r w:rsidR="001D7E22" w:rsidRPr="00BA1F64">
        <w:rPr>
          <w:rFonts w:ascii="Times New Roman" w:eastAsia="Cambria" w:hAnsi="Times New Roman"/>
          <w:b w:val="0"/>
          <w:bCs w:val="0"/>
          <w:sz w:val="24"/>
          <w:szCs w:val="24"/>
        </w:rPr>
        <w:t xml:space="preserve">  </w:t>
      </w:r>
    </w:p>
    <w:p w14:paraId="1EF6AA25" w14:textId="77777777" w:rsidR="001D7E22" w:rsidRPr="0013459C" w:rsidRDefault="001D7E22" w:rsidP="001D7E22">
      <w:pPr>
        <w:pStyle w:val="1"/>
        <w:numPr>
          <w:ilvl w:val="0"/>
          <w:numId w:val="0"/>
        </w:numPr>
        <w:shd w:val="clear" w:color="auto" w:fill="FFFFFF"/>
        <w:spacing w:before="0" w:after="0"/>
        <w:jc w:val="both"/>
        <w:rPr>
          <w:rFonts w:ascii="Times New Roman" w:eastAsia="Cambria" w:hAnsi="Times New Roman"/>
          <w:b w:val="0"/>
          <w:bCs w:val="0"/>
          <w:sz w:val="24"/>
          <w:szCs w:val="24"/>
        </w:rPr>
      </w:pPr>
      <w:r w:rsidRPr="00666B51">
        <w:rPr>
          <w:rFonts w:ascii="Times New Roman" w:eastAsia="Cambria" w:hAnsi="Times New Roman"/>
          <w:b w:val="0"/>
          <w:bCs w:val="0"/>
          <w:sz w:val="24"/>
          <w:szCs w:val="24"/>
        </w:rPr>
        <w:t>«Профессиональный иностранный я</w:t>
      </w:r>
      <w:r>
        <w:rPr>
          <w:rFonts w:ascii="Times New Roman" w:eastAsia="Cambria" w:hAnsi="Times New Roman"/>
          <w:b w:val="0"/>
          <w:bCs w:val="0"/>
          <w:sz w:val="24"/>
          <w:szCs w:val="24"/>
        </w:rPr>
        <w:t>зык (английский) »  для 5</w:t>
      </w:r>
      <w:r w:rsidRPr="00666B51">
        <w:rPr>
          <w:rFonts w:ascii="Times New Roman" w:eastAsia="Cambria" w:hAnsi="Times New Roman"/>
          <w:b w:val="0"/>
          <w:bCs w:val="0"/>
          <w:sz w:val="24"/>
          <w:szCs w:val="24"/>
        </w:rPr>
        <w:t xml:space="preserve"> семестра 3 курса  заочной формы направления подготовки 13.03.01 «Теплоэнергетика и теплотехника»</w:t>
      </w:r>
      <w:r>
        <w:rPr>
          <w:rFonts w:ascii="Times New Roman" w:eastAsia="Cambria" w:hAnsi="Times New Roman"/>
          <w:b w:val="0"/>
          <w:bCs w:val="0"/>
          <w:sz w:val="24"/>
          <w:szCs w:val="24"/>
        </w:rPr>
        <w:t>.</w:t>
      </w:r>
      <w:r w:rsidRPr="00BA1F64">
        <w:rPr>
          <w:rFonts w:ascii="Times New Roman" w:eastAsia="Cambria" w:hAnsi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eastAsia="Cambria" w:hAnsi="Times New Roman"/>
          <w:b w:val="0"/>
          <w:bCs w:val="0"/>
          <w:sz w:val="24"/>
          <w:szCs w:val="24"/>
        </w:rPr>
        <w:t xml:space="preserve">Курс </w:t>
      </w:r>
      <w:r w:rsidRPr="00BA1F64">
        <w:rPr>
          <w:rFonts w:ascii="Times New Roman" w:eastAsia="Cambria" w:hAnsi="Times New Roman"/>
          <w:b w:val="0"/>
          <w:bCs w:val="0"/>
          <w:sz w:val="24"/>
          <w:szCs w:val="24"/>
        </w:rPr>
        <w:t>представляет собой целый комплекс различных аутентичных профессионально- ориентированных текстовых и грамматических материалов по английскому языку, разбитых на 3 основные темы: What is energy? Heating. Bioenergy. Основной целью данного курса является совершенствование иноязычной коммуникативной компетенции студентов, необходимой для осуществления профессиональной деятельности и позволяющей им использовать иностранный язык в профессиональной сфере. Курс предполагает изучение нового материала и выполнение  упражнений на каждой неделе. Курс разбит на 14 недель. Для успешного усвоения материала и выполнения итогового тестирования студентам следует регулярно, каждую неделю изучать теоретический материал, выполнять предложенные задания, предполагающие индивидуальную и групповую работу. Последовательность недель предусматривает практику в разли</w:t>
      </w:r>
      <w:r>
        <w:rPr>
          <w:rFonts w:ascii="Times New Roman" w:eastAsia="Cambria" w:hAnsi="Times New Roman"/>
          <w:b w:val="0"/>
          <w:bCs w:val="0"/>
          <w:sz w:val="24"/>
          <w:szCs w:val="24"/>
        </w:rPr>
        <w:t>чных видах речевой деятельности</w:t>
      </w:r>
      <w:r w:rsidRPr="00BA1F64">
        <w:rPr>
          <w:rFonts w:ascii="Times New Roman" w:eastAsia="Cambria" w:hAnsi="Times New Roman"/>
          <w:b w:val="0"/>
          <w:bCs w:val="0"/>
          <w:sz w:val="24"/>
          <w:szCs w:val="24"/>
        </w:rPr>
        <w:t>.</w:t>
      </w:r>
    </w:p>
    <w:p w14:paraId="77EA1119" w14:textId="77777777" w:rsidR="001D7E22" w:rsidRPr="00CB7C61" w:rsidRDefault="00E516DD" w:rsidP="001D7E22">
      <w:pPr>
        <w:jc w:val="both"/>
        <w:rPr>
          <w:lang w:eastAsia="ja-JP"/>
        </w:rPr>
      </w:pPr>
      <w:r w:rsidRPr="002333E3">
        <w:rPr>
          <w:lang w:eastAsia="ja-JP"/>
        </w:rPr>
        <w:t xml:space="preserve">         2.</w:t>
      </w:r>
      <w:r w:rsidR="001D7E22" w:rsidRPr="001D7E22">
        <w:rPr>
          <w:lang w:eastAsia="ja-JP"/>
        </w:rPr>
        <w:t xml:space="preserve"> </w:t>
      </w:r>
      <w:r w:rsidR="001D7E22" w:rsidRPr="00071BA9">
        <w:rPr>
          <w:lang w:eastAsia="ja-JP"/>
        </w:rPr>
        <w:t>Электронный курс на платформе MOODLe «Профессиональный инос</w:t>
      </w:r>
      <w:r w:rsidR="001D7E22">
        <w:rPr>
          <w:lang w:eastAsia="ja-JP"/>
        </w:rPr>
        <w:t xml:space="preserve">транный язык (английский)» для </w:t>
      </w:r>
      <w:r w:rsidR="001D7E22" w:rsidRPr="00071BA9">
        <w:rPr>
          <w:lang w:eastAsia="ja-JP"/>
        </w:rPr>
        <w:t>6 семестра.</w:t>
      </w:r>
    </w:p>
    <w:p w14:paraId="699EED1B" w14:textId="77777777" w:rsidR="001D7E22" w:rsidRPr="00F516BB" w:rsidRDefault="00A76694" w:rsidP="001D7E22">
      <w:pPr>
        <w:jc w:val="both"/>
        <w:rPr>
          <w:bCs/>
        </w:rPr>
      </w:pPr>
      <w:hyperlink r:id="rId15" w:history="1">
        <w:r w:rsidR="001D7E22" w:rsidRPr="00F516BB">
          <w:rPr>
            <w:rStyle w:val="a5"/>
            <w:bCs/>
            <w:color w:val="auto"/>
            <w:u w:val="none"/>
            <w:lang w:val="en-US"/>
          </w:rPr>
          <w:t>https</w:t>
        </w:r>
        <w:r w:rsidR="001D7E22" w:rsidRPr="00F516BB">
          <w:rPr>
            <w:rStyle w:val="a5"/>
            <w:bCs/>
            <w:color w:val="auto"/>
            <w:u w:val="none"/>
          </w:rPr>
          <w:t>://</w:t>
        </w:r>
        <w:r w:rsidR="001D7E22" w:rsidRPr="00F516BB">
          <w:rPr>
            <w:rStyle w:val="a5"/>
            <w:bCs/>
            <w:color w:val="auto"/>
            <w:u w:val="none"/>
            <w:lang w:val="en-US"/>
          </w:rPr>
          <w:t>eor</w:t>
        </w:r>
        <w:r w:rsidR="001D7E22" w:rsidRPr="00F516BB">
          <w:rPr>
            <w:rStyle w:val="a5"/>
            <w:bCs/>
            <w:color w:val="auto"/>
            <w:u w:val="none"/>
          </w:rPr>
          <w:t>.</w:t>
        </w:r>
        <w:r w:rsidR="001D7E22" w:rsidRPr="00F516BB">
          <w:rPr>
            <w:rStyle w:val="a5"/>
            <w:bCs/>
            <w:color w:val="auto"/>
            <w:u w:val="none"/>
            <w:lang w:val="en-US"/>
          </w:rPr>
          <w:t>lms</w:t>
        </w:r>
        <w:r w:rsidR="001D7E22" w:rsidRPr="00F516BB">
          <w:rPr>
            <w:rStyle w:val="a5"/>
            <w:bCs/>
            <w:color w:val="auto"/>
            <w:u w:val="none"/>
          </w:rPr>
          <w:t>.</w:t>
        </w:r>
        <w:r w:rsidR="001D7E22" w:rsidRPr="00F516BB">
          <w:rPr>
            <w:rStyle w:val="a5"/>
            <w:bCs/>
            <w:color w:val="auto"/>
            <w:u w:val="none"/>
            <w:lang w:val="en-US"/>
          </w:rPr>
          <w:t>tpu</w:t>
        </w:r>
        <w:r w:rsidR="001D7E22" w:rsidRPr="00F516BB">
          <w:rPr>
            <w:rStyle w:val="a5"/>
            <w:bCs/>
            <w:color w:val="auto"/>
            <w:u w:val="none"/>
          </w:rPr>
          <w:t>.</w:t>
        </w:r>
        <w:r w:rsidR="001D7E22" w:rsidRPr="00F516BB">
          <w:rPr>
            <w:rStyle w:val="a5"/>
            <w:bCs/>
            <w:color w:val="auto"/>
            <w:u w:val="none"/>
            <w:lang w:val="en-US"/>
          </w:rPr>
          <w:t>ru</w:t>
        </w:r>
        <w:r w:rsidR="001D7E22" w:rsidRPr="00F516BB">
          <w:rPr>
            <w:rStyle w:val="a5"/>
            <w:bCs/>
            <w:color w:val="auto"/>
            <w:u w:val="none"/>
          </w:rPr>
          <w:t>/</w:t>
        </w:r>
        <w:r w:rsidR="001D7E22" w:rsidRPr="00F516BB">
          <w:rPr>
            <w:rStyle w:val="a5"/>
            <w:bCs/>
            <w:color w:val="auto"/>
            <w:u w:val="none"/>
            <w:lang w:val="en-US"/>
          </w:rPr>
          <w:t>course</w:t>
        </w:r>
        <w:r w:rsidR="001D7E22" w:rsidRPr="00F516BB">
          <w:rPr>
            <w:rStyle w:val="a5"/>
            <w:bCs/>
            <w:color w:val="auto"/>
            <w:u w:val="none"/>
          </w:rPr>
          <w:t>/</w:t>
        </w:r>
        <w:r w:rsidR="001D7E22" w:rsidRPr="00F516BB">
          <w:rPr>
            <w:rStyle w:val="a5"/>
            <w:bCs/>
            <w:color w:val="auto"/>
            <w:u w:val="none"/>
            <w:lang w:val="en-US"/>
          </w:rPr>
          <w:t>view</w:t>
        </w:r>
        <w:r w:rsidR="001D7E22" w:rsidRPr="00F516BB">
          <w:rPr>
            <w:rStyle w:val="a5"/>
            <w:bCs/>
            <w:color w:val="auto"/>
            <w:u w:val="none"/>
          </w:rPr>
          <w:t>.</w:t>
        </w:r>
        <w:r w:rsidR="001D7E22" w:rsidRPr="00F516BB">
          <w:rPr>
            <w:rStyle w:val="a5"/>
            <w:bCs/>
            <w:color w:val="auto"/>
            <w:u w:val="none"/>
            <w:lang w:val="en-US"/>
          </w:rPr>
          <w:t>php</w:t>
        </w:r>
        <w:r w:rsidR="001D7E22" w:rsidRPr="00F516BB">
          <w:rPr>
            <w:rStyle w:val="a5"/>
            <w:bCs/>
            <w:color w:val="auto"/>
            <w:u w:val="none"/>
          </w:rPr>
          <w:t>?</w:t>
        </w:r>
        <w:r w:rsidR="001D7E22" w:rsidRPr="00F516BB">
          <w:rPr>
            <w:rStyle w:val="a5"/>
            <w:bCs/>
            <w:color w:val="auto"/>
            <w:u w:val="none"/>
            <w:lang w:val="en-US"/>
          </w:rPr>
          <w:t>id</w:t>
        </w:r>
        <w:r w:rsidR="001D7E22" w:rsidRPr="00F516BB">
          <w:rPr>
            <w:rStyle w:val="a5"/>
            <w:bCs/>
            <w:color w:val="auto"/>
            <w:u w:val="none"/>
          </w:rPr>
          <w:t>=885</w:t>
        </w:r>
      </w:hyperlink>
    </w:p>
    <w:p w14:paraId="10FB1CEC" w14:textId="77777777" w:rsidR="001D7E22" w:rsidRDefault="001D7E22" w:rsidP="002B0B30">
      <w:pPr>
        <w:jc w:val="both"/>
        <w:rPr>
          <w:bCs/>
        </w:rPr>
      </w:pPr>
      <w:r w:rsidRPr="00071BA9">
        <w:rPr>
          <w:bCs/>
        </w:rPr>
        <w:t xml:space="preserve"> </w:t>
      </w:r>
      <w:r w:rsidRPr="00666B51">
        <w:rPr>
          <w:bCs/>
        </w:rPr>
        <w:t>«Профессиональный иностр</w:t>
      </w:r>
      <w:r>
        <w:rPr>
          <w:bCs/>
        </w:rPr>
        <w:t>анный язык (английский) »  для 6</w:t>
      </w:r>
      <w:r w:rsidRPr="00666B51">
        <w:rPr>
          <w:bCs/>
        </w:rPr>
        <w:t xml:space="preserve"> семестра 3 курса  заочной формы направления подготовки 13.03.01 «Теплоэнергетика и теплотехника» </w:t>
      </w:r>
      <w:r>
        <w:rPr>
          <w:bCs/>
        </w:rPr>
        <w:t xml:space="preserve">.Курс </w:t>
      </w:r>
      <w:r w:rsidRPr="00071BA9">
        <w:rPr>
          <w:bCs/>
        </w:rPr>
        <w:t>представляет собой целый комплекс различных аутентичных профессионально- ориентированных текстовых и грамматических материалов по английскому языку, разбитых на 3 основные темы: Engines.</w:t>
      </w:r>
      <w:r>
        <w:rPr>
          <w:bCs/>
        </w:rPr>
        <w:t xml:space="preserve"> </w:t>
      </w:r>
      <w:r w:rsidRPr="00071BA9">
        <w:rPr>
          <w:bCs/>
        </w:rPr>
        <w:t>Heat exchangers</w:t>
      </w:r>
      <w:r w:rsidRPr="00BA1F64">
        <w:rPr>
          <w:bCs/>
        </w:rPr>
        <w:t>.</w:t>
      </w:r>
      <w:r>
        <w:rPr>
          <w:bCs/>
        </w:rPr>
        <w:t xml:space="preserve"> </w:t>
      </w:r>
      <w:r>
        <w:rPr>
          <w:bCs/>
          <w:lang w:val="en-US"/>
        </w:rPr>
        <w:t>Revision</w:t>
      </w:r>
      <w:r w:rsidRPr="00BA1F64">
        <w:rPr>
          <w:bCs/>
        </w:rPr>
        <w:t>.</w:t>
      </w:r>
    </w:p>
    <w:p w14:paraId="0C9143BB" w14:textId="77777777" w:rsidR="00E516DD" w:rsidRPr="0051311A" w:rsidRDefault="001D7E22" w:rsidP="002B0B30">
      <w:pPr>
        <w:jc w:val="both"/>
        <w:rPr>
          <w:b/>
          <w:bCs/>
          <w:iCs/>
        </w:rPr>
      </w:pPr>
      <w:r w:rsidRPr="00071BA9">
        <w:rPr>
          <w:bCs/>
        </w:rPr>
        <w:t xml:space="preserve">Основной целью данного курса является совершенствование иноязычной коммуникативной компетенции студентов, необходимой для осуществления профессиональной деятельности и позволяющей им использовать иностранный язык в профессиональной сфере. Курс предполагает изучение нового материала и выполнение  упражнений на </w:t>
      </w:r>
      <w:r>
        <w:rPr>
          <w:bCs/>
        </w:rPr>
        <w:t>каждой неделе. Курс разбит на 10 недель</w:t>
      </w:r>
      <w:r w:rsidRPr="00071BA9">
        <w:rPr>
          <w:bCs/>
        </w:rPr>
        <w:t xml:space="preserve"> </w:t>
      </w:r>
      <w:r>
        <w:rPr>
          <w:bCs/>
        </w:rPr>
        <w:t xml:space="preserve">обучения, на 11-12 неделе </w:t>
      </w:r>
      <w:r w:rsidRPr="00071BA9">
        <w:rPr>
          <w:bCs/>
        </w:rPr>
        <w:t xml:space="preserve"> предстоит выполнить итог</w:t>
      </w:r>
      <w:r>
        <w:rPr>
          <w:bCs/>
        </w:rPr>
        <w:t>овый (контрольный) тест.</w:t>
      </w:r>
      <w:r w:rsidRPr="00071BA9">
        <w:rPr>
          <w:bCs/>
        </w:rPr>
        <w:t xml:space="preserve"> Для успешного усвоения материала и выполнения итогового тестирования студентам следует регулярно, каждую неделю изучать теоретический материал, выполнять предложенные задания, предполагающие индивидуальную и групповую работу. Последовательность недель предусматривает практику в различных видах речевой деятельности</w:t>
      </w:r>
      <w:r w:rsidRPr="0051311A">
        <w:rPr>
          <w:bCs/>
        </w:rPr>
        <w:t>.</w:t>
      </w:r>
    </w:p>
    <w:p w14:paraId="3BE0270A" w14:textId="77777777" w:rsidR="001D7E22" w:rsidRPr="00F516BB" w:rsidRDefault="00E516DD" w:rsidP="001D7E22">
      <w:pPr>
        <w:jc w:val="both"/>
        <w:rPr>
          <w:bCs/>
        </w:rPr>
      </w:pPr>
      <w:r w:rsidRPr="002333E3">
        <w:rPr>
          <w:bCs/>
        </w:rPr>
        <w:t xml:space="preserve">        3.</w:t>
      </w:r>
      <w:r w:rsidR="001D7E22" w:rsidRPr="001D7E22">
        <w:rPr>
          <w:bCs/>
        </w:rPr>
        <w:t xml:space="preserve"> </w:t>
      </w:r>
      <w:r w:rsidR="001D7E22" w:rsidRPr="00BA1F64">
        <w:rPr>
          <w:bCs/>
        </w:rPr>
        <w:t>Электронный курс на платформе MOODLe « Профессиональный иностранный язык (</w:t>
      </w:r>
      <w:r w:rsidR="001D7E22" w:rsidRPr="00F516BB">
        <w:rPr>
          <w:bCs/>
        </w:rPr>
        <w:t>английский)» для 7 семестра.</w:t>
      </w:r>
    </w:p>
    <w:p w14:paraId="214676C3" w14:textId="77777777" w:rsidR="001D7E22" w:rsidRPr="00F516BB" w:rsidRDefault="00A76694" w:rsidP="001D7E22">
      <w:pPr>
        <w:jc w:val="both"/>
        <w:rPr>
          <w:bCs/>
        </w:rPr>
      </w:pPr>
      <w:hyperlink r:id="rId16" w:history="1">
        <w:r w:rsidR="001D7E22" w:rsidRPr="00F516BB">
          <w:rPr>
            <w:rStyle w:val="a5"/>
            <w:bCs/>
            <w:color w:val="auto"/>
            <w:u w:val="none"/>
          </w:rPr>
          <w:t>http://eor.lms.tpu.ru/course/view.php?id=190</w:t>
        </w:r>
      </w:hyperlink>
      <w:r w:rsidR="001D7E22" w:rsidRPr="00F516BB">
        <w:rPr>
          <w:bCs/>
        </w:rPr>
        <w:t xml:space="preserve">  </w:t>
      </w:r>
    </w:p>
    <w:p w14:paraId="2746DF4C" w14:textId="77777777" w:rsidR="001D7E22" w:rsidRPr="001D7E22" w:rsidRDefault="001D7E22" w:rsidP="001D7E22">
      <w:pPr>
        <w:jc w:val="both"/>
        <w:rPr>
          <w:bCs/>
          <w:lang w:val="en-US"/>
        </w:rPr>
      </w:pPr>
      <w:r w:rsidRPr="00274A25">
        <w:rPr>
          <w:bCs/>
        </w:rPr>
        <w:t>«Профессиональный иностранный язык (английский) »  для 7 семестра</w:t>
      </w:r>
      <w:r>
        <w:rPr>
          <w:bCs/>
        </w:rPr>
        <w:t xml:space="preserve"> 3 курса </w:t>
      </w:r>
      <w:r w:rsidRPr="00274A25">
        <w:rPr>
          <w:bCs/>
        </w:rPr>
        <w:t xml:space="preserve"> заочной формы направления подготовки 13.03.01 «Теплоэнергетика и теплотехника» . Курс представляет собой целый комплекс различных аутентичных текстовых и грамматических </w:t>
      </w:r>
      <w:r w:rsidRPr="00274A25">
        <w:rPr>
          <w:bCs/>
        </w:rPr>
        <w:lastRenderedPageBreak/>
        <w:t xml:space="preserve">материалов по английскому языку, разбитых на 3 основные темы: Nuclear power. </w:t>
      </w:r>
      <w:r w:rsidRPr="00274A25">
        <w:rPr>
          <w:bCs/>
          <w:lang w:val="en-US"/>
        </w:rPr>
        <w:t xml:space="preserve">Gas supply, What is the natural gas used for in industry? </w:t>
      </w:r>
    </w:p>
    <w:p w14:paraId="64F132E2" w14:textId="77777777" w:rsidR="00E516DD" w:rsidRPr="001D7E22" w:rsidRDefault="001D7E22" w:rsidP="002B0B30">
      <w:pPr>
        <w:jc w:val="both"/>
        <w:rPr>
          <w:rFonts w:eastAsia="Cambria"/>
          <w:bCs/>
        </w:rPr>
      </w:pPr>
      <w:r w:rsidRPr="00274A25">
        <w:rPr>
          <w:bCs/>
        </w:rPr>
        <w:t>Основной целью данного курса является совершенствование иноязычной коммуникативной компетенции студентов, необходимой для осуществления профессиональной деятельности и позволяющей им использовать иностранный язык в профессиональной сфере.Курс предполагает изучение нового материала и выполнение упражнений на каждой неделе. Весь курс рассчитан на 14 недель обучения, на 15-18 неделе предстоит выполнить итоговый (контрольный) тест</w:t>
      </w:r>
      <w:r w:rsidRPr="001D7E22">
        <w:rPr>
          <w:bCs/>
        </w:rPr>
        <w:t>.</w:t>
      </w:r>
      <w:r w:rsidR="00E516DD" w:rsidRPr="002333E3">
        <w:rPr>
          <w:rFonts w:eastAsia="Cambria"/>
          <w:bCs/>
        </w:rPr>
        <w:t xml:space="preserve">  </w:t>
      </w:r>
      <w:r w:rsidR="00E516DD" w:rsidRPr="002333E3">
        <w:rPr>
          <w:rFonts w:eastAsia="Cambria"/>
        </w:rPr>
        <w:t xml:space="preserve">      </w:t>
      </w:r>
    </w:p>
    <w:p w14:paraId="143A04DC" w14:textId="77777777" w:rsidR="001D7E22" w:rsidRPr="00F516BB" w:rsidRDefault="00F00EDB" w:rsidP="00F00EDB">
      <w:pPr>
        <w:jc w:val="both"/>
      </w:pPr>
      <w:r>
        <w:rPr>
          <w:rFonts w:eastAsia="Cambria"/>
          <w:bCs/>
        </w:rPr>
        <w:t xml:space="preserve">         </w:t>
      </w:r>
      <w:r w:rsidR="00E516DD" w:rsidRPr="002333E3">
        <w:rPr>
          <w:rFonts w:eastAsia="Cambria"/>
        </w:rPr>
        <w:t>4.</w:t>
      </w:r>
      <w:r w:rsidR="001D7E22" w:rsidRPr="001D7E22">
        <w:t xml:space="preserve"> </w:t>
      </w:r>
      <w:r w:rsidR="001D7E22" w:rsidRPr="00EB737C">
        <w:t xml:space="preserve">Электронный курс на платформе </w:t>
      </w:r>
      <w:r w:rsidR="001D7E22" w:rsidRPr="00EB737C">
        <w:rPr>
          <w:lang w:val="en-US"/>
        </w:rPr>
        <w:t>MOODLe</w:t>
      </w:r>
      <w:r w:rsidR="001D7E22" w:rsidRPr="00EB737C">
        <w:t xml:space="preserve"> « Профессиональный инос</w:t>
      </w:r>
      <w:r w:rsidR="001D7E22">
        <w:t>транный язык (</w:t>
      </w:r>
      <w:r w:rsidR="001D7E22" w:rsidRPr="00F516BB">
        <w:t>английский)» для 8 семестра</w:t>
      </w:r>
    </w:p>
    <w:p w14:paraId="10D92FF6" w14:textId="77777777" w:rsidR="001D7E22" w:rsidRPr="00F516BB" w:rsidRDefault="001D7E22" w:rsidP="001D7E22">
      <w:pPr>
        <w:jc w:val="both"/>
      </w:pPr>
      <w:r w:rsidRPr="00F516BB">
        <w:t xml:space="preserve"> </w:t>
      </w:r>
      <w:hyperlink r:id="rId17" w:history="1">
        <w:r w:rsidRPr="00F516BB">
          <w:rPr>
            <w:rStyle w:val="a5"/>
            <w:color w:val="auto"/>
            <w:u w:val="none"/>
            <w:lang w:val="en-US"/>
          </w:rPr>
          <w:t>http</w:t>
        </w:r>
        <w:r w:rsidRPr="00F516BB">
          <w:rPr>
            <w:rStyle w:val="a5"/>
            <w:color w:val="auto"/>
            <w:u w:val="none"/>
          </w:rPr>
          <w:t>://</w:t>
        </w:r>
        <w:r w:rsidRPr="00F516BB">
          <w:rPr>
            <w:rStyle w:val="a5"/>
            <w:color w:val="auto"/>
            <w:u w:val="none"/>
            <w:lang w:val="en-US"/>
          </w:rPr>
          <w:t>eor</w:t>
        </w:r>
        <w:r w:rsidRPr="00F516BB">
          <w:rPr>
            <w:rStyle w:val="a5"/>
            <w:color w:val="auto"/>
            <w:u w:val="none"/>
          </w:rPr>
          <w:t>.</w:t>
        </w:r>
        <w:r w:rsidRPr="00F516BB">
          <w:rPr>
            <w:rStyle w:val="a5"/>
            <w:color w:val="auto"/>
            <w:u w:val="none"/>
            <w:lang w:val="en-US"/>
          </w:rPr>
          <w:t>lms</w:t>
        </w:r>
        <w:r w:rsidRPr="00F516BB">
          <w:rPr>
            <w:rStyle w:val="a5"/>
            <w:color w:val="auto"/>
            <w:u w:val="none"/>
          </w:rPr>
          <w:t>.</w:t>
        </w:r>
        <w:r w:rsidRPr="00F516BB">
          <w:rPr>
            <w:rStyle w:val="a5"/>
            <w:color w:val="auto"/>
            <w:u w:val="none"/>
            <w:lang w:val="en-US"/>
          </w:rPr>
          <w:t>tpu</w:t>
        </w:r>
        <w:r w:rsidRPr="00F516BB">
          <w:rPr>
            <w:rStyle w:val="a5"/>
            <w:color w:val="auto"/>
            <w:u w:val="none"/>
          </w:rPr>
          <w:t>.</w:t>
        </w:r>
        <w:r w:rsidRPr="00F516BB">
          <w:rPr>
            <w:rStyle w:val="a5"/>
            <w:color w:val="auto"/>
            <w:u w:val="none"/>
            <w:lang w:val="en-US"/>
          </w:rPr>
          <w:t>ru</w:t>
        </w:r>
        <w:r w:rsidRPr="00F516BB">
          <w:rPr>
            <w:rStyle w:val="a5"/>
            <w:color w:val="auto"/>
            <w:u w:val="none"/>
          </w:rPr>
          <w:t>/</w:t>
        </w:r>
        <w:r w:rsidRPr="00F516BB">
          <w:rPr>
            <w:rStyle w:val="a5"/>
            <w:color w:val="auto"/>
            <w:u w:val="none"/>
            <w:lang w:val="en-US"/>
          </w:rPr>
          <w:t>course</w:t>
        </w:r>
        <w:r w:rsidRPr="00F516BB">
          <w:rPr>
            <w:rStyle w:val="a5"/>
            <w:color w:val="auto"/>
            <w:u w:val="none"/>
          </w:rPr>
          <w:t>/</w:t>
        </w:r>
        <w:r w:rsidRPr="00F516BB">
          <w:rPr>
            <w:rStyle w:val="a5"/>
            <w:color w:val="auto"/>
            <w:u w:val="none"/>
            <w:lang w:val="en-US"/>
          </w:rPr>
          <w:t>view</w:t>
        </w:r>
        <w:r w:rsidRPr="00F516BB">
          <w:rPr>
            <w:rStyle w:val="a5"/>
            <w:color w:val="auto"/>
            <w:u w:val="none"/>
          </w:rPr>
          <w:t>.</w:t>
        </w:r>
        <w:r w:rsidRPr="00F516BB">
          <w:rPr>
            <w:rStyle w:val="a5"/>
            <w:color w:val="auto"/>
            <w:u w:val="none"/>
            <w:lang w:val="en-US"/>
          </w:rPr>
          <w:t>php</w:t>
        </w:r>
        <w:r w:rsidRPr="00F516BB">
          <w:rPr>
            <w:rStyle w:val="a5"/>
            <w:color w:val="auto"/>
            <w:u w:val="none"/>
          </w:rPr>
          <w:t>?</w:t>
        </w:r>
        <w:r w:rsidRPr="00F516BB">
          <w:rPr>
            <w:rStyle w:val="a5"/>
            <w:color w:val="auto"/>
            <w:u w:val="none"/>
            <w:lang w:val="en-US"/>
          </w:rPr>
          <w:t>id</w:t>
        </w:r>
        <w:r w:rsidRPr="00F516BB">
          <w:rPr>
            <w:rStyle w:val="a5"/>
            <w:color w:val="auto"/>
            <w:u w:val="none"/>
          </w:rPr>
          <w:t>=780</w:t>
        </w:r>
      </w:hyperlink>
    </w:p>
    <w:p w14:paraId="7711A124" w14:textId="77777777" w:rsidR="001D7E22" w:rsidRDefault="001D7E22" w:rsidP="002B0B30">
      <w:pPr>
        <w:jc w:val="both"/>
        <w:rPr>
          <w:rFonts w:eastAsia="Cambria"/>
        </w:rPr>
      </w:pPr>
      <w:r w:rsidRPr="00EB737C">
        <w:rPr>
          <w:rFonts w:eastAsia="Cambria"/>
        </w:rPr>
        <w:t>«Профессиональный иностранный язык (английский)</w:t>
      </w:r>
      <w:r>
        <w:rPr>
          <w:rFonts w:eastAsia="Cambria"/>
        </w:rPr>
        <w:t xml:space="preserve"> »  для 8</w:t>
      </w:r>
      <w:r w:rsidRPr="00EB737C">
        <w:rPr>
          <w:rFonts w:eastAsia="Cambria"/>
        </w:rPr>
        <w:t xml:space="preserve"> семестра </w:t>
      </w:r>
      <w:r>
        <w:rPr>
          <w:rFonts w:eastAsia="Cambria"/>
        </w:rPr>
        <w:t xml:space="preserve">3 курса </w:t>
      </w:r>
      <w:r w:rsidRPr="00EB737C">
        <w:rPr>
          <w:rFonts w:eastAsia="Cambria"/>
        </w:rPr>
        <w:t>заочной формы направления подготовки 13.03.01 «Теплоэнергетика и теплотехника» . Курс представляет собой целый комплекс различных аутентичных текстовых и грамматических материалов по английскому языку, разбитых на 3 основные темы: What is monitoring and controlling?</w:t>
      </w:r>
      <w:r>
        <w:rPr>
          <w:rFonts w:eastAsia="Cambria"/>
        </w:rPr>
        <w:t xml:space="preserve"> </w:t>
      </w:r>
      <w:r w:rsidRPr="00EB737C">
        <w:rPr>
          <w:rFonts w:eastAsia="Cambria"/>
        </w:rPr>
        <w:t>Environmentally friendly production</w:t>
      </w:r>
      <w:r>
        <w:rPr>
          <w:rFonts w:eastAsia="Cambria"/>
        </w:rPr>
        <w:t>.</w:t>
      </w:r>
      <w:r w:rsidRPr="00EB737C">
        <w:t xml:space="preserve"> </w:t>
      </w:r>
      <w:r w:rsidRPr="00EB737C">
        <w:rPr>
          <w:rFonts w:eastAsia="Cambria"/>
        </w:rPr>
        <w:t>Environmental protection</w:t>
      </w:r>
      <w:r>
        <w:rPr>
          <w:rFonts w:eastAsia="Cambria"/>
        </w:rPr>
        <w:t>.</w:t>
      </w:r>
    </w:p>
    <w:p w14:paraId="7A5FEBCB" w14:textId="77777777" w:rsidR="00E516DD" w:rsidRPr="001D7E22" w:rsidRDefault="001D7E22" w:rsidP="002B0B30">
      <w:pPr>
        <w:jc w:val="both"/>
        <w:rPr>
          <w:rFonts w:eastAsia="Cambria"/>
        </w:rPr>
      </w:pPr>
      <w:r w:rsidRPr="00EB737C">
        <w:rPr>
          <w:rFonts w:eastAsia="Cambria"/>
        </w:rPr>
        <w:t>Основной целью данного курса является совершенствование иноязычной коммуникативной компетенции студентов, необходимой для осуществления профессиональной деятельности и позволяющей им использовать иностранный язык в профессиональной сфере.Курс предполагает изучение нового материала и выполнение упражнений на каждой н</w:t>
      </w:r>
      <w:r>
        <w:rPr>
          <w:rFonts w:eastAsia="Cambria"/>
        </w:rPr>
        <w:t>еделе. Весь курс рассчитан на 11 недель обучения, на 12-13</w:t>
      </w:r>
      <w:r w:rsidRPr="00EB737C">
        <w:rPr>
          <w:rFonts w:eastAsia="Cambria"/>
        </w:rPr>
        <w:t xml:space="preserve"> неделе предстоит выполнить итоговый (контрольный) тест</w:t>
      </w:r>
      <w:r w:rsidRPr="001D7E22">
        <w:rPr>
          <w:rFonts w:eastAsia="Cambria"/>
        </w:rPr>
        <w:t>.</w:t>
      </w:r>
    </w:p>
    <w:p w14:paraId="4CE5C58E" w14:textId="3240D630" w:rsidR="00E516DD" w:rsidRDefault="00E516DD" w:rsidP="00584AC1">
      <w:pPr>
        <w:ind w:firstLine="567"/>
        <w:jc w:val="both"/>
        <w:rPr>
          <w:rFonts w:eastAsia="Cambria"/>
        </w:rPr>
      </w:pPr>
    </w:p>
    <w:p w14:paraId="0F5A1836" w14:textId="77777777" w:rsidR="001815CA" w:rsidRDefault="001815CA" w:rsidP="001815CA">
      <w:pPr>
        <w:pStyle w:val="10"/>
        <w:numPr>
          <w:ilvl w:val="0"/>
          <w:numId w:val="0"/>
        </w:numPr>
        <w:ind w:left="1287" w:hanging="1287"/>
        <w:rPr>
          <w:sz w:val="24"/>
          <w:szCs w:val="24"/>
          <w:lang w:val="ru-RU" w:eastAsia="en-US"/>
        </w:rPr>
      </w:pPr>
      <w:r>
        <w:rPr>
          <w:sz w:val="24"/>
          <w:szCs w:val="24"/>
        </w:rPr>
        <w:t xml:space="preserve">Профессиональные базы данных и информационно-справочные системы доступны по ссылке: </w:t>
      </w:r>
      <w:hyperlink r:id="rId18" w:history="1">
        <w:r>
          <w:rPr>
            <w:rStyle w:val="a5"/>
            <w:rFonts w:eastAsia="MS Mincho"/>
            <w:sz w:val="24"/>
            <w:szCs w:val="24"/>
          </w:rPr>
          <w:t>https://www.lib.tpu.ru/html/irs-and-pdb</w:t>
        </w:r>
      </w:hyperlink>
    </w:p>
    <w:p w14:paraId="6E0138B2" w14:textId="77777777" w:rsidR="001815CA" w:rsidRDefault="001815CA" w:rsidP="00584AC1">
      <w:pPr>
        <w:ind w:firstLine="567"/>
        <w:jc w:val="both"/>
        <w:rPr>
          <w:rFonts w:eastAsia="Cambria"/>
        </w:rPr>
      </w:pPr>
    </w:p>
    <w:p w14:paraId="25D8A756" w14:textId="77777777" w:rsidR="00C05879" w:rsidRPr="00B23F8E" w:rsidRDefault="00C05879" w:rsidP="00C05879">
      <w:pPr>
        <w:spacing w:after="120"/>
        <w:ind w:firstLine="567"/>
        <w:jc w:val="both"/>
        <w:rPr>
          <w:rFonts w:eastAsia="Cambria"/>
        </w:rPr>
      </w:pPr>
      <w:r>
        <w:rPr>
          <w:rFonts w:eastAsia="Cambria"/>
        </w:rPr>
        <w:t xml:space="preserve"> Л</w:t>
      </w:r>
      <w:r w:rsidRPr="000D2B99">
        <w:rPr>
          <w:rFonts w:eastAsia="Cambria"/>
        </w:rPr>
        <w:t xml:space="preserve">ицензионное программное обеспечение (в соответствии с </w:t>
      </w:r>
      <w:r w:rsidRPr="000D2B99">
        <w:rPr>
          <w:rFonts w:eastAsia="Cambria"/>
          <w:b/>
        </w:rPr>
        <w:t>Перечнем лицензионного программного обеспечения ТПУ)</w:t>
      </w:r>
      <w:r w:rsidRPr="000D2B99">
        <w:rPr>
          <w:rFonts w:eastAsia="Cambria"/>
        </w:rPr>
        <w:t>:</w:t>
      </w:r>
    </w:p>
    <w:p w14:paraId="0398646A" w14:textId="77777777" w:rsidR="00C05879" w:rsidRPr="00355303" w:rsidRDefault="00C05879" w:rsidP="00C05879">
      <w:pPr>
        <w:numPr>
          <w:ilvl w:val="0"/>
          <w:numId w:val="34"/>
        </w:numPr>
        <w:contextualSpacing/>
        <w:jc w:val="both"/>
        <w:rPr>
          <w:lang w:val="en-US"/>
        </w:rPr>
      </w:pPr>
      <w:r w:rsidRPr="00355303">
        <w:rPr>
          <w:lang w:val="en-US"/>
        </w:rPr>
        <w:t>Microsoft Office 2007 Standard Russian Academic/ Microsoft Office 2013 Standard Russian Academi</w:t>
      </w:r>
      <w:r w:rsidRPr="00355303">
        <w:t>с</w:t>
      </w:r>
      <w:r w:rsidRPr="00355303">
        <w:rPr>
          <w:lang w:val="en-US"/>
        </w:rPr>
        <w:t>/ Document Foundation LibreOffice</w:t>
      </w:r>
    </w:p>
    <w:p w14:paraId="0850E5A4" w14:textId="77777777" w:rsidR="00C05879" w:rsidRPr="00355303" w:rsidRDefault="00C05879" w:rsidP="00C05879">
      <w:pPr>
        <w:numPr>
          <w:ilvl w:val="0"/>
          <w:numId w:val="34"/>
        </w:numPr>
        <w:contextualSpacing/>
        <w:jc w:val="both"/>
        <w:rPr>
          <w:lang w:val="en-US"/>
        </w:rPr>
      </w:pPr>
      <w:r w:rsidRPr="00355303">
        <w:rPr>
          <w:lang w:val="en-US"/>
        </w:rPr>
        <w:t>Adobe Acrobat Reader DC</w:t>
      </w:r>
    </w:p>
    <w:p w14:paraId="228681B9" w14:textId="77777777" w:rsidR="00C05879" w:rsidRPr="00355303" w:rsidRDefault="00C05879" w:rsidP="00C05879">
      <w:pPr>
        <w:numPr>
          <w:ilvl w:val="0"/>
          <w:numId w:val="34"/>
        </w:numPr>
        <w:contextualSpacing/>
        <w:jc w:val="both"/>
        <w:rPr>
          <w:lang w:val="en-US"/>
        </w:rPr>
      </w:pPr>
      <w:r w:rsidRPr="00355303">
        <w:rPr>
          <w:lang w:val="en-US"/>
        </w:rPr>
        <w:t>Adobe Flash Player</w:t>
      </w:r>
    </w:p>
    <w:p w14:paraId="1D2B5214" w14:textId="77777777" w:rsidR="00C05879" w:rsidRPr="00355303" w:rsidRDefault="00C05879" w:rsidP="00C05879">
      <w:pPr>
        <w:numPr>
          <w:ilvl w:val="0"/>
          <w:numId w:val="34"/>
        </w:numPr>
        <w:contextualSpacing/>
        <w:jc w:val="both"/>
        <w:rPr>
          <w:lang w:val="en-US"/>
        </w:rPr>
      </w:pPr>
      <w:r w:rsidRPr="00355303">
        <w:rPr>
          <w:lang w:val="en-US"/>
        </w:rPr>
        <w:t>AkelPad</w:t>
      </w:r>
    </w:p>
    <w:p w14:paraId="21F881C4" w14:textId="77777777" w:rsidR="00C05879" w:rsidRPr="000139DF" w:rsidRDefault="00C05879" w:rsidP="00C05879">
      <w:pPr>
        <w:numPr>
          <w:ilvl w:val="0"/>
          <w:numId w:val="34"/>
        </w:numPr>
        <w:contextualSpacing/>
        <w:jc w:val="both"/>
        <w:rPr>
          <w:rFonts w:eastAsia="Cambria"/>
          <w:lang w:val="en-US"/>
        </w:rPr>
      </w:pPr>
      <w:r w:rsidRPr="00355303">
        <w:rPr>
          <w:lang w:val="en-US"/>
        </w:rPr>
        <w:t>Google Chrome</w:t>
      </w:r>
      <w:r w:rsidRPr="000139DF">
        <w:rPr>
          <w:lang w:val="en-US"/>
        </w:rPr>
        <w:t xml:space="preserve"> / </w:t>
      </w:r>
      <w:r w:rsidRPr="00355303">
        <w:rPr>
          <w:lang w:val="en-US"/>
        </w:rPr>
        <w:t>Mozilla FireFox ESR</w:t>
      </w:r>
    </w:p>
    <w:p w14:paraId="5596EE08" w14:textId="77777777" w:rsidR="00C05879" w:rsidRPr="00355303" w:rsidRDefault="00C05879" w:rsidP="00C05879">
      <w:pPr>
        <w:numPr>
          <w:ilvl w:val="0"/>
          <w:numId w:val="34"/>
        </w:numPr>
        <w:contextualSpacing/>
        <w:jc w:val="both"/>
        <w:rPr>
          <w:rFonts w:eastAsia="Cambria"/>
          <w:lang w:val="en-US"/>
        </w:rPr>
      </w:pPr>
      <w:r w:rsidRPr="00355303">
        <w:rPr>
          <w:lang w:val="en-US"/>
        </w:rPr>
        <w:t>Tracker Software PDF-XChange Viewer</w:t>
      </w:r>
    </w:p>
    <w:p w14:paraId="1A367ABB" w14:textId="77777777" w:rsidR="00C05879" w:rsidRPr="00355303" w:rsidRDefault="00C05879" w:rsidP="00C05879">
      <w:pPr>
        <w:numPr>
          <w:ilvl w:val="0"/>
          <w:numId w:val="34"/>
        </w:numPr>
        <w:contextualSpacing/>
        <w:jc w:val="both"/>
        <w:rPr>
          <w:rFonts w:eastAsia="Cambria"/>
        </w:rPr>
      </w:pPr>
      <w:r w:rsidRPr="00355303">
        <w:rPr>
          <w:lang w:val="en-US"/>
        </w:rPr>
        <w:t>WinDjView</w:t>
      </w:r>
    </w:p>
    <w:p w14:paraId="370F18E6" w14:textId="77777777" w:rsidR="00C05879" w:rsidRPr="000139DF" w:rsidRDefault="00C05879" w:rsidP="00C05879">
      <w:pPr>
        <w:numPr>
          <w:ilvl w:val="0"/>
          <w:numId w:val="34"/>
        </w:numPr>
        <w:contextualSpacing/>
        <w:jc w:val="both"/>
        <w:rPr>
          <w:rFonts w:eastAsia="Cambria"/>
        </w:rPr>
      </w:pPr>
      <w:r w:rsidRPr="00355303">
        <w:rPr>
          <w:lang w:val="en-US"/>
        </w:rPr>
        <w:t>7-zip</w:t>
      </w:r>
    </w:p>
    <w:p w14:paraId="593AF589" w14:textId="77777777" w:rsidR="00C05879" w:rsidRPr="00355303" w:rsidRDefault="00C05879" w:rsidP="00C05879">
      <w:pPr>
        <w:numPr>
          <w:ilvl w:val="0"/>
          <w:numId w:val="34"/>
        </w:numPr>
        <w:contextualSpacing/>
        <w:jc w:val="both"/>
        <w:rPr>
          <w:rFonts w:eastAsia="Cambria"/>
        </w:rPr>
      </w:pPr>
      <w:r w:rsidRPr="00355303">
        <w:rPr>
          <w:lang w:val="en-US"/>
        </w:rPr>
        <w:t>Cisco Webex Meetings</w:t>
      </w:r>
    </w:p>
    <w:p w14:paraId="45EA7BA2" w14:textId="77777777" w:rsidR="00C05879" w:rsidRPr="00355303" w:rsidRDefault="00F00EDB" w:rsidP="00C05879">
      <w:pPr>
        <w:numPr>
          <w:ilvl w:val="0"/>
          <w:numId w:val="34"/>
        </w:numPr>
        <w:contextualSpacing/>
        <w:jc w:val="both"/>
        <w:rPr>
          <w:color w:val="000000"/>
          <w:lang w:val="en-US" w:eastAsia="ru-RU"/>
        </w:rPr>
      </w:pPr>
      <w:r>
        <w:rPr>
          <w:lang w:val="en-US"/>
        </w:rPr>
        <w:t xml:space="preserve">Zoom </w:t>
      </w:r>
      <w:r w:rsidR="00C05879" w:rsidRPr="00355303">
        <w:rPr>
          <w:lang w:val="en-US"/>
        </w:rPr>
        <w:t>.</w:t>
      </w:r>
    </w:p>
    <w:p w14:paraId="4F95E126" w14:textId="77777777" w:rsidR="00C05879" w:rsidRPr="00355303" w:rsidRDefault="00C05879" w:rsidP="00C05879">
      <w:pPr>
        <w:autoSpaceDE w:val="0"/>
        <w:jc w:val="both"/>
        <w:rPr>
          <w:b/>
          <w:bCs/>
        </w:rPr>
      </w:pPr>
    </w:p>
    <w:p w14:paraId="43EB4CD7" w14:textId="77777777" w:rsidR="00C05879" w:rsidRDefault="00C05879" w:rsidP="00C05879">
      <w:pPr>
        <w:autoSpaceDE w:val="0"/>
        <w:spacing w:line="360" w:lineRule="auto"/>
        <w:jc w:val="center"/>
        <w:rPr>
          <w:b/>
        </w:rPr>
      </w:pPr>
      <w:r w:rsidRPr="00A426C7">
        <w:rPr>
          <w:b/>
          <w:bCs/>
        </w:rPr>
        <w:t xml:space="preserve">7. </w:t>
      </w:r>
      <w:r w:rsidRPr="00A426C7">
        <w:rPr>
          <w:b/>
        </w:rPr>
        <w:t>Особые требования к материально-техническому обеспечению дисциплины</w:t>
      </w:r>
    </w:p>
    <w:p w14:paraId="34EFAC5F" w14:textId="77777777" w:rsidR="00C05879" w:rsidRPr="00A426C7" w:rsidRDefault="00C05879" w:rsidP="00C05879">
      <w:pPr>
        <w:autoSpaceDE w:val="0"/>
        <w:spacing w:line="360" w:lineRule="auto"/>
        <w:rPr>
          <w:b/>
          <w:bCs/>
          <w:color w:val="000000"/>
        </w:rPr>
      </w:pPr>
      <w:r>
        <w:t>В учебном процессе используется следующее оборудование: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102"/>
        <w:gridCol w:w="4218"/>
      </w:tblGrid>
      <w:tr w:rsidR="00C05879" w:rsidRPr="00A426C7" w14:paraId="1F163903" w14:textId="77777777" w:rsidTr="6DE6C3FC">
        <w:trPr>
          <w:jc w:val="center"/>
        </w:trPr>
        <w:tc>
          <w:tcPr>
            <w:tcW w:w="271" w:type="pct"/>
            <w:vAlign w:val="center"/>
          </w:tcPr>
          <w:p w14:paraId="69B4914D" w14:textId="77777777" w:rsidR="00C05879" w:rsidRPr="00B3229C" w:rsidRDefault="00C05879" w:rsidP="00BD0FD8">
            <w:pPr>
              <w:jc w:val="center"/>
              <w:rPr>
                <w:b/>
                <w:sz w:val="20"/>
                <w:szCs w:val="20"/>
              </w:rPr>
            </w:pPr>
            <w:r w:rsidRPr="00B3229C">
              <w:rPr>
                <w:b/>
                <w:sz w:val="20"/>
                <w:szCs w:val="20"/>
              </w:rPr>
              <w:t>№</w:t>
            </w:r>
          </w:p>
          <w:p w14:paraId="4F371A2D" w14:textId="77777777" w:rsidR="00C05879" w:rsidRPr="00B3229C" w:rsidRDefault="00C05879" w:rsidP="00BD0FD8">
            <w:pPr>
              <w:jc w:val="center"/>
              <w:rPr>
                <w:b/>
                <w:sz w:val="20"/>
                <w:szCs w:val="20"/>
              </w:rPr>
            </w:pPr>
            <w:r w:rsidRPr="00B3229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589" w:type="pct"/>
            <w:vAlign w:val="center"/>
          </w:tcPr>
          <w:p w14:paraId="0FF41D12" w14:textId="77777777" w:rsidR="00C05879" w:rsidRPr="00B3229C" w:rsidRDefault="00C05879" w:rsidP="00BD0FD8">
            <w:pPr>
              <w:jc w:val="center"/>
              <w:rPr>
                <w:b/>
                <w:sz w:val="20"/>
                <w:szCs w:val="20"/>
              </w:rPr>
            </w:pPr>
            <w:r w:rsidRPr="00B3229C">
              <w:rPr>
                <w:b/>
                <w:sz w:val="20"/>
                <w:szCs w:val="20"/>
              </w:rPr>
              <w:t>Наименование специальных помещений</w:t>
            </w:r>
          </w:p>
        </w:tc>
        <w:tc>
          <w:tcPr>
            <w:tcW w:w="2140" w:type="pct"/>
            <w:vAlign w:val="center"/>
          </w:tcPr>
          <w:p w14:paraId="230C0485" w14:textId="77777777" w:rsidR="00C05879" w:rsidRPr="00B3229C" w:rsidRDefault="00C05879" w:rsidP="00BD0FD8">
            <w:pPr>
              <w:jc w:val="center"/>
              <w:rPr>
                <w:b/>
                <w:sz w:val="20"/>
                <w:szCs w:val="20"/>
              </w:rPr>
            </w:pPr>
            <w:r w:rsidRPr="00B3229C">
              <w:rPr>
                <w:b/>
                <w:sz w:val="20"/>
                <w:szCs w:val="20"/>
              </w:rPr>
              <w:t>Наименование оборудования</w:t>
            </w:r>
          </w:p>
        </w:tc>
      </w:tr>
      <w:tr w:rsidR="00C05879" w:rsidRPr="00A426C7" w14:paraId="353FE1AA" w14:textId="77777777" w:rsidTr="6DE6C3FC">
        <w:trPr>
          <w:jc w:val="center"/>
        </w:trPr>
        <w:tc>
          <w:tcPr>
            <w:tcW w:w="271" w:type="pct"/>
          </w:tcPr>
          <w:p w14:paraId="3295E1A3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1.</w:t>
            </w:r>
          </w:p>
        </w:tc>
        <w:tc>
          <w:tcPr>
            <w:tcW w:w="2589" w:type="pct"/>
          </w:tcPr>
          <w:p w14:paraId="3AFDF0DF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3B0E7FDE" w14:textId="77777777" w:rsidR="00C05879" w:rsidRPr="00650E0E" w:rsidRDefault="00C05879" w:rsidP="00BD0FD8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212</w:t>
            </w:r>
          </w:p>
        </w:tc>
        <w:tc>
          <w:tcPr>
            <w:tcW w:w="2140" w:type="pct"/>
          </w:tcPr>
          <w:p w14:paraId="364C2DDB" w14:textId="77777777" w:rsidR="00C05879" w:rsidRPr="00650E0E" w:rsidRDefault="00C05879" w:rsidP="00BD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50E0E">
              <w:rPr>
                <w:sz w:val="20"/>
                <w:szCs w:val="20"/>
              </w:rPr>
              <w:t>омпьютер - 1 шт.</w:t>
            </w:r>
            <w:r>
              <w:rPr>
                <w:sz w:val="20"/>
                <w:szCs w:val="20"/>
              </w:rPr>
              <w:t>, т</w:t>
            </w:r>
            <w:r w:rsidRPr="00650E0E">
              <w:rPr>
                <w:sz w:val="20"/>
                <w:szCs w:val="20"/>
              </w:rPr>
              <w:t>елевизор - 1 шт.,</w:t>
            </w:r>
          </w:p>
          <w:p w14:paraId="23880BF8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50E0E">
              <w:rPr>
                <w:sz w:val="20"/>
                <w:szCs w:val="20"/>
              </w:rPr>
              <w:t>омплект учебной</w:t>
            </w:r>
            <w:r>
              <w:rPr>
                <w:sz w:val="20"/>
                <w:szCs w:val="20"/>
              </w:rPr>
              <w:t xml:space="preserve"> мебели на 18 посадочных мест, тумба стационарная - 1 шт., д</w:t>
            </w:r>
            <w:r w:rsidRPr="00650E0E">
              <w:rPr>
                <w:sz w:val="20"/>
                <w:szCs w:val="20"/>
              </w:rPr>
              <w:t>оска маркерная настенная - 1 шт.</w:t>
            </w:r>
          </w:p>
        </w:tc>
      </w:tr>
      <w:tr w:rsidR="00C05879" w:rsidRPr="00A426C7" w14:paraId="68A7596C" w14:textId="77777777" w:rsidTr="6DE6C3FC">
        <w:trPr>
          <w:jc w:val="center"/>
        </w:trPr>
        <w:tc>
          <w:tcPr>
            <w:tcW w:w="271" w:type="pct"/>
          </w:tcPr>
          <w:p w14:paraId="6EC115EA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2.</w:t>
            </w:r>
          </w:p>
        </w:tc>
        <w:tc>
          <w:tcPr>
            <w:tcW w:w="2589" w:type="pct"/>
          </w:tcPr>
          <w:p w14:paraId="0072A613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</w:t>
            </w:r>
            <w:r>
              <w:rPr>
                <w:sz w:val="20"/>
                <w:szCs w:val="20"/>
              </w:rPr>
              <w:t xml:space="preserve">оля и промежуточной аттестации </w:t>
            </w:r>
          </w:p>
          <w:p w14:paraId="4959E851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lastRenderedPageBreak/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213А</w:t>
            </w:r>
          </w:p>
        </w:tc>
        <w:tc>
          <w:tcPr>
            <w:tcW w:w="2140" w:type="pct"/>
          </w:tcPr>
          <w:p w14:paraId="193234DC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lastRenderedPageBreak/>
              <w:t xml:space="preserve">Компьютер – 13 шт., </w:t>
            </w:r>
            <w:r>
              <w:rPr>
                <w:sz w:val="20"/>
                <w:szCs w:val="20"/>
              </w:rPr>
              <w:t>п</w:t>
            </w:r>
            <w:r w:rsidRPr="00650E0E">
              <w:rPr>
                <w:sz w:val="20"/>
                <w:szCs w:val="20"/>
              </w:rPr>
              <w:t xml:space="preserve">роектор – 1 шт., </w:t>
            </w:r>
            <w:r>
              <w:rPr>
                <w:sz w:val="20"/>
                <w:szCs w:val="20"/>
              </w:rPr>
              <w:t>и</w:t>
            </w:r>
            <w:r w:rsidRPr="00650E0E">
              <w:rPr>
                <w:sz w:val="20"/>
                <w:szCs w:val="20"/>
              </w:rPr>
              <w:t xml:space="preserve">нтерактивная доска </w:t>
            </w:r>
            <w:r w:rsidRPr="00650E0E">
              <w:rPr>
                <w:sz w:val="20"/>
                <w:szCs w:val="20"/>
                <w:lang w:val="en-US"/>
              </w:rPr>
              <w:t>Hitachi</w:t>
            </w:r>
            <w:r w:rsidRPr="00650E0E">
              <w:rPr>
                <w:sz w:val="20"/>
                <w:szCs w:val="20"/>
              </w:rPr>
              <w:t xml:space="preserve"> – 1 шт., Колонки – 1 шт.</w:t>
            </w:r>
            <w:r>
              <w:rPr>
                <w:sz w:val="20"/>
                <w:szCs w:val="20"/>
              </w:rPr>
              <w:t>;</w:t>
            </w:r>
          </w:p>
          <w:p w14:paraId="36229B2A" w14:textId="77777777" w:rsidR="00C05879" w:rsidRPr="00650E0E" w:rsidRDefault="00C05879" w:rsidP="00BD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</w:t>
            </w:r>
            <w:r w:rsidRPr="00650E0E">
              <w:rPr>
                <w:sz w:val="20"/>
                <w:szCs w:val="20"/>
              </w:rPr>
              <w:t>омплект учебной мебели на 12 посадочных мест, доска маркерная настенная - 2 шт.; шкаф для документов – 1 шт.</w:t>
            </w:r>
          </w:p>
        </w:tc>
      </w:tr>
      <w:tr w:rsidR="00C05879" w:rsidRPr="00A426C7" w14:paraId="09EFC7E8" w14:textId="77777777" w:rsidTr="6DE6C3FC">
        <w:trPr>
          <w:jc w:val="center"/>
        </w:trPr>
        <w:tc>
          <w:tcPr>
            <w:tcW w:w="271" w:type="pct"/>
          </w:tcPr>
          <w:p w14:paraId="771E62CA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2589" w:type="pct"/>
          </w:tcPr>
          <w:p w14:paraId="63C0E86D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</w:t>
            </w:r>
            <w:r>
              <w:rPr>
                <w:sz w:val="20"/>
                <w:szCs w:val="20"/>
              </w:rPr>
              <w:t xml:space="preserve">оля и промежуточной аттестации </w:t>
            </w:r>
          </w:p>
          <w:p w14:paraId="7AA17FFA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215</w:t>
            </w:r>
          </w:p>
        </w:tc>
        <w:tc>
          <w:tcPr>
            <w:tcW w:w="2140" w:type="pct"/>
          </w:tcPr>
          <w:p w14:paraId="20B7869E" w14:textId="77777777" w:rsidR="00C05879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Компьютер – 1 шт., телевизор– 1 шт., проектор – 1 шт., проекционный</w:t>
            </w:r>
            <w:r>
              <w:rPr>
                <w:sz w:val="20"/>
                <w:szCs w:val="20"/>
              </w:rPr>
              <w:t xml:space="preserve"> экран – 1 шт., колонки - 1 шт.;</w:t>
            </w:r>
          </w:p>
          <w:p w14:paraId="3BB42B59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комплект учебной мебели на 18 посадочных мест, доска маркерная настенная - 1 шт., тумба стационарная – 1 шт.</w:t>
            </w:r>
          </w:p>
        </w:tc>
      </w:tr>
      <w:tr w:rsidR="00C05879" w:rsidRPr="00A426C7" w14:paraId="0B96F44E" w14:textId="77777777" w:rsidTr="6DE6C3FC">
        <w:trPr>
          <w:jc w:val="center"/>
        </w:trPr>
        <w:tc>
          <w:tcPr>
            <w:tcW w:w="271" w:type="pct"/>
          </w:tcPr>
          <w:p w14:paraId="4ED4C933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2589" w:type="pct"/>
          </w:tcPr>
          <w:p w14:paraId="54379307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731043CA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230</w:t>
            </w:r>
          </w:p>
        </w:tc>
        <w:tc>
          <w:tcPr>
            <w:tcW w:w="2140" w:type="pct"/>
          </w:tcPr>
          <w:p w14:paraId="52058AD4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50E0E">
              <w:rPr>
                <w:sz w:val="20"/>
                <w:szCs w:val="20"/>
              </w:rPr>
              <w:t>омпьютер – 1 шт., телевизор– 1 шт., колонки - 1 шт.,</w:t>
            </w:r>
            <w:r>
              <w:rPr>
                <w:sz w:val="20"/>
                <w:szCs w:val="20"/>
              </w:rPr>
              <w:t xml:space="preserve"> </w:t>
            </w:r>
          </w:p>
          <w:p w14:paraId="39ABB6F7" w14:textId="77777777" w:rsidR="00C05879" w:rsidRPr="00650E0E" w:rsidRDefault="00C05879" w:rsidP="00BD0FD8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комплект учебной мебели на 12 посадочных мест, доска аудиторная маркерная настенная - 1 шт., тумба стационарная – 1 шт., шкаф для документов и экспозиционного материала – 2 шт.</w:t>
            </w:r>
          </w:p>
        </w:tc>
      </w:tr>
      <w:tr w:rsidR="00C05879" w:rsidRPr="00A426C7" w14:paraId="61FB2A43" w14:textId="77777777" w:rsidTr="6DE6C3FC">
        <w:trPr>
          <w:jc w:val="center"/>
        </w:trPr>
        <w:tc>
          <w:tcPr>
            <w:tcW w:w="271" w:type="pct"/>
          </w:tcPr>
          <w:p w14:paraId="39270E42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5.</w:t>
            </w:r>
          </w:p>
        </w:tc>
        <w:tc>
          <w:tcPr>
            <w:tcW w:w="2589" w:type="pct"/>
          </w:tcPr>
          <w:p w14:paraId="2A5ABD1D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7615D1C8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232</w:t>
            </w:r>
          </w:p>
        </w:tc>
        <w:tc>
          <w:tcPr>
            <w:tcW w:w="2140" w:type="pct"/>
          </w:tcPr>
          <w:p w14:paraId="3E1DD41A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компьютер – 1 шт., колонки - 1 шт.</w:t>
            </w:r>
          </w:p>
          <w:p w14:paraId="195EB966" w14:textId="77777777" w:rsidR="00C05879" w:rsidRPr="00650E0E" w:rsidRDefault="00C05879" w:rsidP="00BD0FD8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комплект учебной мебели на 14 посадочных мест, доска маркерная напольная - 1 шт.</w:t>
            </w:r>
          </w:p>
        </w:tc>
      </w:tr>
      <w:tr w:rsidR="00C05879" w:rsidRPr="00A426C7" w14:paraId="4E6A4F49" w14:textId="77777777" w:rsidTr="6DE6C3FC">
        <w:trPr>
          <w:jc w:val="center"/>
        </w:trPr>
        <w:tc>
          <w:tcPr>
            <w:tcW w:w="271" w:type="pct"/>
          </w:tcPr>
          <w:p w14:paraId="7B912C9F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6.</w:t>
            </w:r>
          </w:p>
        </w:tc>
        <w:tc>
          <w:tcPr>
            <w:tcW w:w="2589" w:type="pct"/>
          </w:tcPr>
          <w:p w14:paraId="0B69B944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71F50F96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235</w:t>
            </w:r>
          </w:p>
        </w:tc>
        <w:tc>
          <w:tcPr>
            <w:tcW w:w="2140" w:type="pct"/>
          </w:tcPr>
          <w:p w14:paraId="6163DBEF" w14:textId="77777777" w:rsidR="00C05879" w:rsidRPr="00650E0E" w:rsidRDefault="00C05879" w:rsidP="00BD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50E0E">
              <w:rPr>
                <w:sz w:val="20"/>
                <w:szCs w:val="20"/>
              </w:rPr>
              <w:t>омпьютер - 1 шт.,</w:t>
            </w:r>
            <w:r>
              <w:rPr>
                <w:sz w:val="20"/>
                <w:szCs w:val="20"/>
              </w:rPr>
              <w:t xml:space="preserve"> п</w:t>
            </w:r>
            <w:r w:rsidRPr="00650E0E">
              <w:rPr>
                <w:sz w:val="20"/>
                <w:szCs w:val="20"/>
              </w:rPr>
              <w:t xml:space="preserve">роектор - 1 шт., </w:t>
            </w:r>
            <w:r>
              <w:rPr>
                <w:sz w:val="20"/>
                <w:szCs w:val="20"/>
              </w:rPr>
              <w:t>и</w:t>
            </w:r>
            <w:r w:rsidRPr="00650E0E">
              <w:rPr>
                <w:sz w:val="20"/>
                <w:szCs w:val="20"/>
              </w:rPr>
              <w:t xml:space="preserve">нтерактивная доска </w:t>
            </w:r>
            <w:r w:rsidRPr="00650E0E">
              <w:rPr>
                <w:sz w:val="20"/>
                <w:szCs w:val="20"/>
                <w:lang w:val="en-US"/>
              </w:rPr>
              <w:t>triumph</w:t>
            </w:r>
            <w:r w:rsidRPr="00650E0E">
              <w:rPr>
                <w:sz w:val="20"/>
                <w:szCs w:val="20"/>
              </w:rPr>
              <w:t xml:space="preserve"> – 1 шт., телевизор – 1 шт., колонки – 1 шт.</w:t>
            </w:r>
          </w:p>
          <w:p w14:paraId="4EF95623" w14:textId="77777777" w:rsidR="00C05879" w:rsidRPr="00650E0E" w:rsidRDefault="00C05879" w:rsidP="00BD0FD8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комплект учебной мебели на 18 посадочных мест, доска маркерная </w:t>
            </w:r>
            <w:r>
              <w:rPr>
                <w:sz w:val="20"/>
                <w:szCs w:val="20"/>
              </w:rPr>
              <w:t>настенная</w:t>
            </w:r>
            <w:r w:rsidRPr="00650E0E">
              <w:rPr>
                <w:sz w:val="20"/>
                <w:szCs w:val="20"/>
              </w:rPr>
              <w:t xml:space="preserve"> - 1 шт., доска меловая напольная - 1 шт., тумба стационарная – 6 шт.</w:t>
            </w:r>
          </w:p>
        </w:tc>
      </w:tr>
      <w:tr w:rsidR="00C05879" w:rsidRPr="00F03CAD" w14:paraId="25B87706" w14:textId="77777777" w:rsidTr="6DE6C3FC">
        <w:trPr>
          <w:jc w:val="center"/>
        </w:trPr>
        <w:tc>
          <w:tcPr>
            <w:tcW w:w="271" w:type="pct"/>
          </w:tcPr>
          <w:p w14:paraId="5F7083CD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7.</w:t>
            </w:r>
          </w:p>
        </w:tc>
        <w:tc>
          <w:tcPr>
            <w:tcW w:w="2589" w:type="pct"/>
          </w:tcPr>
          <w:p w14:paraId="7A7D38F8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14:paraId="30FF78B5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236 </w:t>
            </w:r>
          </w:p>
        </w:tc>
        <w:tc>
          <w:tcPr>
            <w:tcW w:w="2140" w:type="pct"/>
          </w:tcPr>
          <w:p w14:paraId="53C67FE9" w14:textId="77777777" w:rsidR="00C05879" w:rsidRPr="00650E0E" w:rsidRDefault="00C05879" w:rsidP="00BD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50E0E">
              <w:rPr>
                <w:sz w:val="20"/>
                <w:szCs w:val="20"/>
              </w:rPr>
              <w:t>омпьютер - 12 шт., телевизор – 1 шт., колонки – 1 шт.</w:t>
            </w:r>
          </w:p>
          <w:p w14:paraId="0125E46A" w14:textId="77777777" w:rsidR="00C05879" w:rsidRPr="00650E0E" w:rsidRDefault="00C05879" w:rsidP="00BD0FD8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комплект учебной мебели на 12 посадочных мест, доска маркерная на</w:t>
            </w:r>
            <w:r>
              <w:rPr>
                <w:sz w:val="20"/>
                <w:szCs w:val="20"/>
              </w:rPr>
              <w:t>стенная</w:t>
            </w:r>
            <w:r w:rsidRPr="00650E0E">
              <w:rPr>
                <w:sz w:val="20"/>
                <w:szCs w:val="20"/>
              </w:rPr>
              <w:t xml:space="preserve"> - 1 шт., тумба стационарная – 1 шт., учебные столы – 2 шт., встроенный шкаф – 1 шт.</w:t>
            </w:r>
          </w:p>
        </w:tc>
      </w:tr>
      <w:tr w:rsidR="00C05879" w:rsidRPr="00A426C7" w14:paraId="79237470" w14:textId="77777777" w:rsidTr="6DE6C3FC">
        <w:trPr>
          <w:jc w:val="center"/>
        </w:trPr>
        <w:tc>
          <w:tcPr>
            <w:tcW w:w="271" w:type="pct"/>
          </w:tcPr>
          <w:p w14:paraId="30BAE3B8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8.</w:t>
            </w:r>
          </w:p>
        </w:tc>
        <w:tc>
          <w:tcPr>
            <w:tcW w:w="2589" w:type="pct"/>
          </w:tcPr>
          <w:p w14:paraId="0CBED437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0FDFECF5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237</w:t>
            </w:r>
          </w:p>
        </w:tc>
        <w:tc>
          <w:tcPr>
            <w:tcW w:w="2140" w:type="pct"/>
          </w:tcPr>
          <w:p w14:paraId="1C9219DB" w14:textId="77777777" w:rsidR="00C05879" w:rsidRPr="00650E0E" w:rsidRDefault="00C05879" w:rsidP="00BD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Компьютер - 1 шт.; т</w:t>
            </w:r>
            <w:r w:rsidRPr="00650E0E">
              <w:rPr>
                <w:sz w:val="20"/>
                <w:szCs w:val="20"/>
              </w:rPr>
              <w:t xml:space="preserve">елевизор - 1 шт., </w:t>
            </w:r>
          </w:p>
          <w:p w14:paraId="2BF6B426" w14:textId="77777777" w:rsidR="00C05879" w:rsidRPr="00650E0E" w:rsidRDefault="00C05879" w:rsidP="00BD0FD8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  <w:lang w:val="en-US"/>
              </w:rPr>
              <w:t>DVD</w:t>
            </w:r>
            <w:r w:rsidRPr="00650E0E">
              <w:rPr>
                <w:sz w:val="20"/>
                <w:szCs w:val="20"/>
              </w:rPr>
              <w:t>-проигрыватель - 1 шт.,</w:t>
            </w:r>
          </w:p>
          <w:p w14:paraId="3269DFDF" w14:textId="77777777" w:rsidR="00C05879" w:rsidRDefault="00C05879" w:rsidP="00BD0FD8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комплект учебной мебели на 18 посадочных мест, тумба стационарная - 3 шт., </w:t>
            </w:r>
          </w:p>
          <w:p w14:paraId="22BE49D7" w14:textId="77777777" w:rsidR="00C05879" w:rsidRPr="00650E0E" w:rsidRDefault="00C05879" w:rsidP="00BD0FD8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A426C7" w14:paraId="4B282A6F" w14:textId="77777777" w:rsidTr="6DE6C3FC">
        <w:trPr>
          <w:jc w:val="center"/>
        </w:trPr>
        <w:tc>
          <w:tcPr>
            <w:tcW w:w="271" w:type="pct"/>
          </w:tcPr>
          <w:p w14:paraId="6036DF24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9.</w:t>
            </w:r>
          </w:p>
        </w:tc>
        <w:tc>
          <w:tcPr>
            <w:tcW w:w="2589" w:type="pct"/>
          </w:tcPr>
          <w:p w14:paraId="341B4045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147D68E4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238</w:t>
            </w:r>
          </w:p>
        </w:tc>
        <w:tc>
          <w:tcPr>
            <w:tcW w:w="2140" w:type="pct"/>
          </w:tcPr>
          <w:p w14:paraId="2A2DB3CB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Компьютер – 1 шт., </w:t>
            </w:r>
            <w:r>
              <w:rPr>
                <w:sz w:val="20"/>
                <w:szCs w:val="20"/>
              </w:rPr>
              <w:t>п</w:t>
            </w:r>
            <w:r w:rsidRPr="00650E0E">
              <w:rPr>
                <w:sz w:val="20"/>
                <w:szCs w:val="20"/>
              </w:rPr>
              <w:t xml:space="preserve">роектор – 1 шт., </w:t>
            </w:r>
            <w:r>
              <w:rPr>
                <w:sz w:val="20"/>
                <w:szCs w:val="20"/>
              </w:rPr>
              <w:t>н</w:t>
            </w:r>
            <w:r w:rsidRPr="00650E0E">
              <w:rPr>
                <w:sz w:val="20"/>
                <w:szCs w:val="20"/>
              </w:rPr>
              <w:t xml:space="preserve">астенный проекционный экран </w:t>
            </w:r>
            <w:r w:rsidRPr="00650E0E">
              <w:rPr>
                <w:sz w:val="20"/>
                <w:szCs w:val="20"/>
                <w:lang w:val="en-US"/>
              </w:rPr>
              <w:t>Screen</w:t>
            </w:r>
            <w:r w:rsidRPr="00650E0E">
              <w:rPr>
                <w:sz w:val="20"/>
                <w:szCs w:val="20"/>
              </w:rPr>
              <w:t xml:space="preserve"> </w:t>
            </w:r>
            <w:r w:rsidRPr="00650E0E">
              <w:rPr>
                <w:sz w:val="20"/>
                <w:szCs w:val="20"/>
                <w:lang w:val="en-US"/>
              </w:rPr>
              <w:t>Media</w:t>
            </w:r>
            <w:r w:rsidRPr="00650E0E">
              <w:rPr>
                <w:sz w:val="20"/>
                <w:szCs w:val="20"/>
              </w:rPr>
              <w:t xml:space="preserve"> – 1 шт., колонки – 1 шт.,</w:t>
            </w:r>
          </w:p>
          <w:p w14:paraId="365738BB" w14:textId="77777777" w:rsidR="00C05879" w:rsidRPr="00650E0E" w:rsidRDefault="00C05879" w:rsidP="00BD0FD8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комплект учебной мебели на 22 посадочных места, доска маркерная настенная - 1 шт.</w:t>
            </w:r>
          </w:p>
        </w:tc>
      </w:tr>
      <w:tr w:rsidR="00C05879" w:rsidRPr="00A426C7" w14:paraId="5D81BF16" w14:textId="77777777" w:rsidTr="6DE6C3FC">
        <w:trPr>
          <w:jc w:val="center"/>
        </w:trPr>
        <w:tc>
          <w:tcPr>
            <w:tcW w:w="271" w:type="pct"/>
          </w:tcPr>
          <w:p w14:paraId="5EF0CF9F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10.</w:t>
            </w:r>
          </w:p>
        </w:tc>
        <w:tc>
          <w:tcPr>
            <w:tcW w:w="2589" w:type="pct"/>
          </w:tcPr>
          <w:p w14:paraId="5759E4CC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2EAB3E60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403</w:t>
            </w:r>
          </w:p>
        </w:tc>
        <w:tc>
          <w:tcPr>
            <w:tcW w:w="2140" w:type="pct"/>
          </w:tcPr>
          <w:p w14:paraId="7A84C1A9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Компьютер – 1 шт.,  телевизор– 1 шт.,</w:t>
            </w:r>
          </w:p>
          <w:p w14:paraId="520679F6" w14:textId="77777777" w:rsidR="00C05879" w:rsidRPr="00650E0E" w:rsidRDefault="00C05879" w:rsidP="00BD0FD8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комплект учебной мебели на 24 посадочных места, доска меловая настенная - 1 шт., тумба стационарная – 1 шт.</w:t>
            </w:r>
          </w:p>
        </w:tc>
      </w:tr>
      <w:tr w:rsidR="00C05879" w:rsidRPr="00A426C7" w14:paraId="04A5E174" w14:textId="77777777" w:rsidTr="6DE6C3FC">
        <w:trPr>
          <w:jc w:val="center"/>
        </w:trPr>
        <w:tc>
          <w:tcPr>
            <w:tcW w:w="271" w:type="pct"/>
          </w:tcPr>
          <w:p w14:paraId="558C9E56" w14:textId="77777777" w:rsidR="00C05879" w:rsidRPr="00B64404" w:rsidRDefault="00C05879" w:rsidP="00BD0FD8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11.</w:t>
            </w:r>
          </w:p>
        </w:tc>
        <w:tc>
          <w:tcPr>
            <w:tcW w:w="2589" w:type="pct"/>
          </w:tcPr>
          <w:p w14:paraId="0EA31FF0" w14:textId="77777777" w:rsidR="00C05879" w:rsidRPr="00B64404" w:rsidRDefault="00C05879" w:rsidP="00BD0FD8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</w:t>
            </w:r>
            <w:r>
              <w:rPr>
                <w:sz w:val="20"/>
                <w:szCs w:val="20"/>
              </w:rPr>
              <w:t xml:space="preserve">оля и промежуточной аттестации </w:t>
            </w:r>
          </w:p>
          <w:p w14:paraId="230CF3BC" w14:textId="77777777" w:rsidR="00C05879" w:rsidRPr="00B64404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 110</w:t>
            </w:r>
          </w:p>
        </w:tc>
        <w:tc>
          <w:tcPr>
            <w:tcW w:w="2140" w:type="pct"/>
          </w:tcPr>
          <w:p w14:paraId="42EF39F4" w14:textId="77777777" w:rsidR="00C05879" w:rsidRPr="00B64404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Компьютер – 1 шт., ж/к телевизор – 1шт., </w:t>
            </w:r>
          </w:p>
          <w:p w14:paraId="6E8F2A7E" w14:textId="77777777" w:rsidR="00C05879" w:rsidRPr="00B64404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  <w:lang w:val="en-US"/>
              </w:rPr>
              <w:t>DVD</w:t>
            </w:r>
            <w:r>
              <w:rPr>
                <w:sz w:val="20"/>
                <w:szCs w:val="20"/>
              </w:rPr>
              <w:t>-проигрыватель – 1 шт., а</w:t>
            </w:r>
            <w:r w:rsidRPr="00B64404">
              <w:rPr>
                <w:sz w:val="20"/>
                <w:szCs w:val="20"/>
              </w:rPr>
              <w:t>удиомагнитофон – 1 шт.</w:t>
            </w:r>
          </w:p>
          <w:p w14:paraId="055E1059" w14:textId="77777777" w:rsidR="00C05879" w:rsidRPr="00B64404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C05879" w:rsidRPr="00A426C7" w14:paraId="6721A9E9" w14:textId="77777777" w:rsidTr="6DE6C3FC">
        <w:trPr>
          <w:jc w:val="center"/>
        </w:trPr>
        <w:tc>
          <w:tcPr>
            <w:tcW w:w="271" w:type="pct"/>
          </w:tcPr>
          <w:p w14:paraId="6AC6DEAD" w14:textId="77777777" w:rsidR="00C05879" w:rsidRPr="00B64404" w:rsidRDefault="00C05879" w:rsidP="00BD0FD8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12.</w:t>
            </w:r>
          </w:p>
        </w:tc>
        <w:tc>
          <w:tcPr>
            <w:tcW w:w="2589" w:type="pct"/>
          </w:tcPr>
          <w:p w14:paraId="6A59943F" w14:textId="77777777" w:rsidR="00C05879" w:rsidRDefault="00C05879" w:rsidP="00BD0FD8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09992967" w14:textId="77777777" w:rsidR="00C05879" w:rsidRPr="00B64404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B64404">
              <w:rPr>
                <w:sz w:val="20"/>
                <w:szCs w:val="20"/>
              </w:rPr>
              <w:t>112</w:t>
            </w:r>
          </w:p>
        </w:tc>
        <w:tc>
          <w:tcPr>
            <w:tcW w:w="2140" w:type="pct"/>
          </w:tcPr>
          <w:p w14:paraId="53D61934" w14:textId="77777777" w:rsidR="00C05879" w:rsidRPr="00B64404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Компьютер – 1 шт., ж/к телевизор – 1шт., </w:t>
            </w:r>
          </w:p>
          <w:p w14:paraId="5791AFFD" w14:textId="77777777" w:rsidR="00C05879" w:rsidRPr="00B64404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  <w:lang w:val="en-US"/>
              </w:rPr>
              <w:t>DVD</w:t>
            </w:r>
            <w:r w:rsidRPr="00B64404">
              <w:rPr>
                <w:sz w:val="20"/>
                <w:szCs w:val="20"/>
              </w:rPr>
              <w:t>-проигрыватель – 1 шт., аудиомагнитофон – 1 шт,</w:t>
            </w:r>
          </w:p>
          <w:p w14:paraId="0B195D6C" w14:textId="77777777" w:rsidR="00C05879" w:rsidRPr="00B64404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комплект учебной мебели на 11 посадочных мест, доска маркерная настенная - 1 шт.</w:t>
            </w:r>
          </w:p>
        </w:tc>
      </w:tr>
      <w:tr w:rsidR="00C05879" w:rsidRPr="00A426C7" w14:paraId="2B38372F" w14:textId="77777777" w:rsidTr="6DE6C3FC">
        <w:trPr>
          <w:jc w:val="center"/>
        </w:trPr>
        <w:tc>
          <w:tcPr>
            <w:tcW w:w="271" w:type="pct"/>
          </w:tcPr>
          <w:p w14:paraId="118039E5" w14:textId="77777777" w:rsidR="00C05879" w:rsidRPr="00B64404" w:rsidRDefault="00C05879" w:rsidP="00BD0FD8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13.</w:t>
            </w:r>
          </w:p>
        </w:tc>
        <w:tc>
          <w:tcPr>
            <w:tcW w:w="2589" w:type="pct"/>
          </w:tcPr>
          <w:p w14:paraId="7F39CF65" w14:textId="77777777" w:rsidR="00C05879" w:rsidRPr="00B64404" w:rsidRDefault="00C05879" w:rsidP="00BD0FD8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</w:t>
            </w:r>
            <w:r>
              <w:rPr>
                <w:sz w:val="20"/>
                <w:szCs w:val="20"/>
              </w:rPr>
              <w:t xml:space="preserve">оля и промежуточной аттестации </w:t>
            </w:r>
          </w:p>
          <w:p w14:paraId="67D64149" w14:textId="77777777" w:rsidR="00C05879" w:rsidRPr="00B64404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lastRenderedPageBreak/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B64404">
              <w:rPr>
                <w:sz w:val="20"/>
                <w:szCs w:val="20"/>
              </w:rPr>
              <w:t>113</w:t>
            </w:r>
          </w:p>
        </w:tc>
        <w:tc>
          <w:tcPr>
            <w:tcW w:w="2140" w:type="pct"/>
          </w:tcPr>
          <w:p w14:paraId="2193876E" w14:textId="77777777" w:rsidR="00C05879" w:rsidRPr="00B64404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lastRenderedPageBreak/>
              <w:t xml:space="preserve">Компьютер – 1 шт., ж/к телевизор – 1шт., </w:t>
            </w:r>
          </w:p>
          <w:p w14:paraId="33BF4EBE" w14:textId="77777777" w:rsidR="00C05879" w:rsidRPr="00B64404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  <w:lang w:val="en-US"/>
              </w:rPr>
              <w:t>DVD</w:t>
            </w:r>
            <w:r w:rsidRPr="00B64404">
              <w:rPr>
                <w:sz w:val="20"/>
                <w:szCs w:val="20"/>
              </w:rPr>
              <w:t>-проигрыватель – 1 шт., аудиомагнитофон – 1 шт.,</w:t>
            </w:r>
          </w:p>
          <w:p w14:paraId="4D3CA950" w14:textId="77777777" w:rsidR="00C05879" w:rsidRPr="00B64404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lastRenderedPageBreak/>
              <w:t>комплект учебной мебели на 8 посадочных мест, доска маркерная настенная - 1 шт.</w:t>
            </w:r>
          </w:p>
        </w:tc>
      </w:tr>
      <w:tr w:rsidR="00C05879" w:rsidRPr="00A426C7" w14:paraId="7DE45392" w14:textId="77777777" w:rsidTr="6DE6C3FC">
        <w:trPr>
          <w:jc w:val="center"/>
        </w:trPr>
        <w:tc>
          <w:tcPr>
            <w:tcW w:w="271" w:type="pct"/>
          </w:tcPr>
          <w:p w14:paraId="26A9C6BD" w14:textId="77777777" w:rsidR="00C05879" w:rsidRPr="00B64404" w:rsidRDefault="00C05879" w:rsidP="00BD0FD8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2589" w:type="pct"/>
          </w:tcPr>
          <w:p w14:paraId="5A3A1122" w14:textId="77777777" w:rsidR="00C05879" w:rsidRPr="00B64404" w:rsidRDefault="00C05879" w:rsidP="00BD0FD8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00B02257" w14:textId="77777777" w:rsidR="00C05879" w:rsidRPr="00B64404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B64404">
              <w:rPr>
                <w:sz w:val="20"/>
                <w:szCs w:val="20"/>
              </w:rPr>
              <w:t>206</w:t>
            </w:r>
          </w:p>
        </w:tc>
        <w:tc>
          <w:tcPr>
            <w:tcW w:w="2140" w:type="pct"/>
          </w:tcPr>
          <w:p w14:paraId="0022270C" w14:textId="77777777" w:rsidR="00C05879" w:rsidRPr="00B64404" w:rsidRDefault="00C05879" w:rsidP="00BD0FD8">
            <w:pPr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Компьютер – 1 шт., ж/к телевизор – 1шт., </w:t>
            </w:r>
            <w:r w:rsidRPr="00B64404">
              <w:rPr>
                <w:sz w:val="20"/>
                <w:szCs w:val="20"/>
                <w:lang w:val="en-US"/>
              </w:rPr>
              <w:t>DVD</w:t>
            </w:r>
            <w:r w:rsidRPr="00B64404">
              <w:rPr>
                <w:sz w:val="20"/>
                <w:szCs w:val="20"/>
              </w:rPr>
              <w:t xml:space="preserve">-проигрыватель – 1 шт., </w:t>
            </w:r>
            <w:r>
              <w:rPr>
                <w:sz w:val="20"/>
                <w:szCs w:val="20"/>
              </w:rPr>
              <w:t>а</w:t>
            </w:r>
            <w:r w:rsidRPr="00B64404">
              <w:rPr>
                <w:sz w:val="20"/>
                <w:szCs w:val="20"/>
              </w:rPr>
              <w:t>удиомагнитофон – 1 шт.,</w:t>
            </w:r>
          </w:p>
          <w:p w14:paraId="394096C2" w14:textId="77777777" w:rsidR="00C05879" w:rsidRPr="00B64404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B64404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A426C7" w14:paraId="7E3B79D2" w14:textId="77777777" w:rsidTr="6DE6C3FC">
        <w:trPr>
          <w:jc w:val="center"/>
        </w:trPr>
        <w:tc>
          <w:tcPr>
            <w:tcW w:w="271" w:type="pct"/>
          </w:tcPr>
          <w:p w14:paraId="3B66FA3B" w14:textId="77777777" w:rsidR="00C05879" w:rsidRPr="00B64404" w:rsidRDefault="00C05879" w:rsidP="00BD0FD8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89" w:type="pct"/>
          </w:tcPr>
          <w:p w14:paraId="789A7C60" w14:textId="77777777" w:rsidR="00C05879" w:rsidRPr="00B64404" w:rsidRDefault="00C05879" w:rsidP="00BD0FD8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59A27200" w14:textId="77777777" w:rsidR="00C05879" w:rsidRPr="00B64404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B64404">
              <w:rPr>
                <w:sz w:val="20"/>
                <w:szCs w:val="20"/>
              </w:rPr>
              <w:t>207</w:t>
            </w:r>
          </w:p>
        </w:tc>
        <w:tc>
          <w:tcPr>
            <w:tcW w:w="2140" w:type="pct"/>
          </w:tcPr>
          <w:p w14:paraId="47FC3F0B" w14:textId="77777777" w:rsidR="00C05879" w:rsidRPr="00B64404" w:rsidRDefault="00C05879" w:rsidP="00BD0FD8">
            <w:pPr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Компьютер – 1 шт., ж/к телевизор – 1шт., </w:t>
            </w:r>
          </w:p>
          <w:p w14:paraId="330B690E" w14:textId="77777777" w:rsidR="00C05879" w:rsidRPr="00B64404" w:rsidRDefault="00C05879" w:rsidP="00BD0FD8">
            <w:pPr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  <w:lang w:val="en-US"/>
              </w:rPr>
              <w:t>DVD</w:t>
            </w:r>
            <w:r w:rsidRPr="00B64404">
              <w:rPr>
                <w:sz w:val="20"/>
                <w:szCs w:val="20"/>
              </w:rPr>
              <w:t xml:space="preserve">-проигрыватель – 1 шт., </w:t>
            </w:r>
            <w:r>
              <w:rPr>
                <w:sz w:val="20"/>
                <w:szCs w:val="20"/>
              </w:rPr>
              <w:t>а</w:t>
            </w:r>
            <w:r w:rsidRPr="00B64404">
              <w:rPr>
                <w:sz w:val="20"/>
                <w:szCs w:val="20"/>
              </w:rPr>
              <w:t>удиомагнитофон – 1 шт.</w:t>
            </w:r>
          </w:p>
          <w:p w14:paraId="57CA12AE" w14:textId="77777777" w:rsidR="00C05879" w:rsidRPr="00B64404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C05879" w:rsidRPr="00B51FD8" w14:paraId="56C0B578" w14:textId="77777777" w:rsidTr="6DE6C3FC">
        <w:trPr>
          <w:jc w:val="center"/>
        </w:trPr>
        <w:tc>
          <w:tcPr>
            <w:tcW w:w="271" w:type="pct"/>
          </w:tcPr>
          <w:p w14:paraId="4ABD5A9C" w14:textId="77777777" w:rsidR="00C05879" w:rsidRPr="00B51FD8" w:rsidRDefault="00C05879" w:rsidP="00BD0F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2589" w:type="pct"/>
          </w:tcPr>
          <w:p w14:paraId="5D49ED1C" w14:textId="77777777" w:rsidR="00C05879" w:rsidRPr="006E0D4A" w:rsidRDefault="00C05879" w:rsidP="00BD0FD8">
            <w:pPr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14:paraId="781A2E39" w14:textId="77777777" w:rsidR="00C05879" w:rsidRPr="006E0D4A" w:rsidRDefault="00C05879" w:rsidP="00BD0FD8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211</w:t>
            </w:r>
          </w:p>
        </w:tc>
        <w:tc>
          <w:tcPr>
            <w:tcW w:w="2140" w:type="pct"/>
          </w:tcPr>
          <w:p w14:paraId="1F6C45DB" w14:textId="77777777" w:rsidR="00C05879" w:rsidRPr="006E0D4A" w:rsidRDefault="00C05879" w:rsidP="00BD0FD8">
            <w:pPr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 xml:space="preserve">Компьютер - 5 шт., телевизор – 1 шт., </w:t>
            </w:r>
            <w:r w:rsidRPr="006E0D4A">
              <w:rPr>
                <w:sz w:val="20"/>
                <w:szCs w:val="20"/>
                <w:lang w:val="en-US"/>
              </w:rPr>
              <w:t>dvd</w:t>
            </w:r>
            <w:r w:rsidRPr="006E0D4A">
              <w:rPr>
                <w:sz w:val="20"/>
                <w:szCs w:val="20"/>
              </w:rPr>
              <w:t>-проигрыватель –2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проектор - 1шт., видеомагнитофон – 2 шт., принтер – 1 шт.,</w:t>
            </w:r>
          </w:p>
          <w:p w14:paraId="17C0B3DC" w14:textId="77777777" w:rsidR="00C05879" w:rsidRPr="006E0D4A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комплект учебной мебели на 5 посадочных мест, шкаф для документов - 4 шт., тумба стационарная - 1 шт., тумба подкатная - 1 шт., стеллаж -4 шт., доска маркерная настенная - 1 шт.</w:t>
            </w:r>
          </w:p>
        </w:tc>
      </w:tr>
      <w:tr w:rsidR="00C05879" w:rsidRPr="00B51FD8" w14:paraId="5131644D" w14:textId="77777777" w:rsidTr="6DE6C3FC">
        <w:trPr>
          <w:jc w:val="center"/>
        </w:trPr>
        <w:tc>
          <w:tcPr>
            <w:tcW w:w="271" w:type="pct"/>
          </w:tcPr>
          <w:p w14:paraId="39FE9F6D" w14:textId="77777777" w:rsidR="00C05879" w:rsidRPr="00B64404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17.</w:t>
            </w:r>
          </w:p>
        </w:tc>
        <w:tc>
          <w:tcPr>
            <w:tcW w:w="2589" w:type="pct"/>
          </w:tcPr>
          <w:p w14:paraId="7836E279" w14:textId="77777777" w:rsidR="00C05879" w:rsidRPr="00B64404" w:rsidRDefault="00C05879" w:rsidP="00BD0FD8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</w:t>
            </w:r>
            <w:r>
              <w:rPr>
                <w:sz w:val="20"/>
                <w:szCs w:val="20"/>
              </w:rPr>
              <w:t xml:space="preserve">оля и промежуточной аттестации </w:t>
            </w:r>
          </w:p>
          <w:p w14:paraId="6C9B3FE7" w14:textId="77777777" w:rsidR="00C05879" w:rsidRPr="00B64404" w:rsidRDefault="00C05879" w:rsidP="00BD0FD8">
            <w:pPr>
              <w:tabs>
                <w:tab w:val="left" w:pos="0"/>
                <w:tab w:val="left" w:pos="142"/>
              </w:tabs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B64404">
              <w:rPr>
                <w:sz w:val="20"/>
                <w:szCs w:val="20"/>
              </w:rPr>
              <w:t>211/3</w:t>
            </w:r>
          </w:p>
        </w:tc>
        <w:tc>
          <w:tcPr>
            <w:tcW w:w="2140" w:type="pct"/>
          </w:tcPr>
          <w:p w14:paraId="1AEF7C2D" w14:textId="77777777" w:rsidR="00C05879" w:rsidRPr="00B64404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Компьютер - 1 шт., ж/к телевизор – 1шт., </w:t>
            </w:r>
            <w:r w:rsidRPr="00B64404">
              <w:rPr>
                <w:sz w:val="20"/>
                <w:szCs w:val="20"/>
                <w:lang w:val="en-US"/>
              </w:rPr>
              <w:t>DVD</w:t>
            </w:r>
            <w:r w:rsidRPr="00B64404">
              <w:rPr>
                <w:sz w:val="20"/>
                <w:szCs w:val="20"/>
              </w:rPr>
              <w:t xml:space="preserve">-проигрыватель – 1 шт., </w:t>
            </w:r>
            <w:r>
              <w:rPr>
                <w:sz w:val="20"/>
                <w:szCs w:val="20"/>
              </w:rPr>
              <w:t>а</w:t>
            </w:r>
            <w:r w:rsidRPr="00B64404">
              <w:rPr>
                <w:sz w:val="20"/>
                <w:szCs w:val="20"/>
              </w:rPr>
              <w:t xml:space="preserve">удиомагнитофон – 1 шт., </w:t>
            </w:r>
          </w:p>
          <w:p w14:paraId="707B9C8B" w14:textId="77777777" w:rsidR="00C05879" w:rsidRPr="00B64404" w:rsidRDefault="00C05879" w:rsidP="00BD0FD8">
            <w:pPr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комплект учебной мебели на 10 посадочных мест, доска маркерная настенная - 1 шт.</w:t>
            </w:r>
          </w:p>
        </w:tc>
      </w:tr>
      <w:tr w:rsidR="00C05879" w:rsidRPr="00B51FD8" w14:paraId="3B43A5F9" w14:textId="77777777" w:rsidTr="6DE6C3FC">
        <w:trPr>
          <w:jc w:val="center"/>
        </w:trPr>
        <w:tc>
          <w:tcPr>
            <w:tcW w:w="271" w:type="pct"/>
          </w:tcPr>
          <w:p w14:paraId="6EE1B5B6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18.</w:t>
            </w:r>
          </w:p>
        </w:tc>
        <w:tc>
          <w:tcPr>
            <w:tcW w:w="2589" w:type="pct"/>
          </w:tcPr>
          <w:p w14:paraId="6404FBDB" w14:textId="77777777" w:rsidR="00C05879" w:rsidRPr="00DD455E" w:rsidRDefault="00C05879" w:rsidP="00BD0FD8">
            <w:pPr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</w:t>
            </w:r>
            <w:r>
              <w:rPr>
                <w:sz w:val="20"/>
                <w:szCs w:val="20"/>
              </w:rPr>
              <w:t xml:space="preserve">оля и промежуточной аттестации </w:t>
            </w:r>
          </w:p>
          <w:p w14:paraId="2E3EDA66" w14:textId="77777777" w:rsidR="00C05879" w:rsidRPr="00DD455E" w:rsidRDefault="00C05879" w:rsidP="00BD0FD8">
            <w:pPr>
              <w:tabs>
                <w:tab w:val="left" w:pos="0"/>
                <w:tab w:val="left" w:pos="142"/>
              </w:tabs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211/4</w:t>
            </w:r>
          </w:p>
        </w:tc>
        <w:tc>
          <w:tcPr>
            <w:tcW w:w="2140" w:type="pct"/>
          </w:tcPr>
          <w:p w14:paraId="3C4D4CBA" w14:textId="77777777" w:rsidR="00C05879" w:rsidRPr="00DD455E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Компьютер – 1 шт., ж/к телевизор – 1шт., </w:t>
            </w:r>
          </w:p>
          <w:p w14:paraId="7C8554F5" w14:textId="77777777" w:rsidR="00C05879" w:rsidRPr="00DD455E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val="en-US"/>
              </w:rPr>
              <w:t>DVD</w:t>
            </w:r>
            <w:r w:rsidRPr="00DD455E">
              <w:rPr>
                <w:sz w:val="20"/>
                <w:szCs w:val="20"/>
              </w:rPr>
              <w:t>-проигрыватель – 1 шт., аудиомагнитофон – 1 шт.,</w:t>
            </w:r>
          </w:p>
          <w:p w14:paraId="22192F98" w14:textId="77777777" w:rsidR="00C05879" w:rsidRPr="00DD455E" w:rsidRDefault="00C05879" w:rsidP="00BD0FD8">
            <w:pPr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10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B51FD8" w14:paraId="034A1EC0" w14:textId="77777777" w:rsidTr="6DE6C3FC">
        <w:trPr>
          <w:jc w:val="center"/>
        </w:trPr>
        <w:tc>
          <w:tcPr>
            <w:tcW w:w="271" w:type="pct"/>
          </w:tcPr>
          <w:p w14:paraId="2D430D70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19.</w:t>
            </w:r>
          </w:p>
        </w:tc>
        <w:tc>
          <w:tcPr>
            <w:tcW w:w="2589" w:type="pct"/>
          </w:tcPr>
          <w:p w14:paraId="00673C36" w14:textId="77777777" w:rsidR="00C05879" w:rsidRPr="00DD455E" w:rsidRDefault="00C05879" w:rsidP="00BD0FD8">
            <w:pPr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137D91C7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211/5</w:t>
            </w:r>
          </w:p>
        </w:tc>
        <w:tc>
          <w:tcPr>
            <w:tcW w:w="2140" w:type="pct"/>
          </w:tcPr>
          <w:p w14:paraId="534E2E93" w14:textId="77777777" w:rsidR="00C05879" w:rsidRPr="00DD455E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Компьютер – 1 шт., ж/к телевизор – 1шт., </w:t>
            </w:r>
          </w:p>
          <w:p w14:paraId="795D96D8" w14:textId="77777777" w:rsidR="00C05879" w:rsidRPr="00DD455E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val="en-US"/>
              </w:rPr>
              <w:t>DVD</w:t>
            </w:r>
            <w:r w:rsidRPr="00DD455E">
              <w:rPr>
                <w:sz w:val="20"/>
                <w:szCs w:val="20"/>
              </w:rPr>
              <w:t>-проигрыватель – 1 шт., аудиомагнитофон – 1 шт.,</w:t>
            </w:r>
          </w:p>
          <w:p w14:paraId="1670DFE5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B51FD8" w14:paraId="719EE607" w14:textId="77777777" w:rsidTr="6DE6C3FC">
        <w:trPr>
          <w:trHeight w:val="699"/>
          <w:jc w:val="center"/>
        </w:trPr>
        <w:tc>
          <w:tcPr>
            <w:tcW w:w="271" w:type="pct"/>
          </w:tcPr>
          <w:p w14:paraId="4D8A54F6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20.</w:t>
            </w:r>
          </w:p>
        </w:tc>
        <w:tc>
          <w:tcPr>
            <w:tcW w:w="2589" w:type="pct"/>
          </w:tcPr>
          <w:p w14:paraId="4EEA3776" w14:textId="77777777" w:rsidR="00C05879" w:rsidRPr="00DD455E" w:rsidRDefault="00C05879" w:rsidP="00BD0FD8">
            <w:pPr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</w:t>
            </w:r>
            <w:r>
              <w:rPr>
                <w:sz w:val="20"/>
                <w:szCs w:val="20"/>
              </w:rPr>
              <w:t xml:space="preserve">оля и промежуточной аттестации </w:t>
            </w:r>
          </w:p>
          <w:p w14:paraId="0A5E8F66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211/7</w:t>
            </w:r>
          </w:p>
        </w:tc>
        <w:tc>
          <w:tcPr>
            <w:tcW w:w="2140" w:type="pct"/>
          </w:tcPr>
          <w:p w14:paraId="68AFF440" w14:textId="77777777" w:rsidR="00C05879" w:rsidRPr="00DD455E" w:rsidRDefault="00C05879" w:rsidP="00BD0FD8">
            <w:pPr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Компьютер – 1 шт., ж/к телевизор – 1шт., </w:t>
            </w:r>
          </w:p>
          <w:p w14:paraId="413A1DEE" w14:textId="77777777" w:rsidR="00C05879" w:rsidRPr="00DD455E" w:rsidRDefault="00C05879" w:rsidP="00BD0FD8">
            <w:pPr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val="en-US"/>
              </w:rPr>
              <w:t>DVD</w:t>
            </w:r>
            <w:r w:rsidRPr="00DD455E">
              <w:rPr>
                <w:sz w:val="20"/>
                <w:szCs w:val="20"/>
              </w:rPr>
              <w:t xml:space="preserve">-проигрыватель – 1 шт., </w:t>
            </w:r>
            <w:r>
              <w:rPr>
                <w:sz w:val="20"/>
                <w:szCs w:val="20"/>
              </w:rPr>
              <w:t>а</w:t>
            </w:r>
            <w:r w:rsidRPr="00DD455E">
              <w:rPr>
                <w:sz w:val="20"/>
                <w:szCs w:val="20"/>
              </w:rPr>
              <w:t>удиомагнитофон – 1 шт.,</w:t>
            </w:r>
          </w:p>
          <w:p w14:paraId="6D9B15C4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D455E">
              <w:rPr>
                <w:sz w:val="20"/>
                <w:szCs w:val="20"/>
              </w:rPr>
              <w:t>омплект учебной мебели на 12 посадочных мест, доска маркерная настенная - 1 шт.</w:t>
            </w:r>
          </w:p>
        </w:tc>
      </w:tr>
      <w:tr w:rsidR="00C05879" w:rsidRPr="00B51FD8" w14:paraId="2081C683" w14:textId="77777777" w:rsidTr="6DE6C3FC">
        <w:trPr>
          <w:jc w:val="center"/>
        </w:trPr>
        <w:tc>
          <w:tcPr>
            <w:tcW w:w="271" w:type="pct"/>
          </w:tcPr>
          <w:p w14:paraId="77EB950C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21.</w:t>
            </w:r>
          </w:p>
        </w:tc>
        <w:tc>
          <w:tcPr>
            <w:tcW w:w="2589" w:type="pct"/>
          </w:tcPr>
          <w:p w14:paraId="23C1ECF7" w14:textId="77777777" w:rsidR="00C05879" w:rsidRPr="00DD455E" w:rsidRDefault="00C05879" w:rsidP="00BD0FD8">
            <w:pPr>
              <w:rPr>
                <w:rFonts w:eastAsia="MS Mincho"/>
                <w:sz w:val="20"/>
                <w:szCs w:val="20"/>
                <w:lang w:eastAsia="ja-JP"/>
              </w:rPr>
            </w:pPr>
            <w:r w:rsidRPr="00DD455E">
              <w:rPr>
                <w:rFonts w:eastAsia="MS Mincho"/>
                <w:sz w:val="20"/>
                <w:szCs w:val="20"/>
                <w:lang w:eastAsia="ja-JP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61AC8018" w14:textId="77777777" w:rsidR="00C05879" w:rsidRPr="00DD455E" w:rsidRDefault="00C05879" w:rsidP="00BD0FD8">
            <w:pPr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201/1</w:t>
            </w:r>
          </w:p>
        </w:tc>
        <w:tc>
          <w:tcPr>
            <w:tcW w:w="2140" w:type="pct"/>
          </w:tcPr>
          <w:p w14:paraId="31BAF3AF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Компьютер - 1 шт., принтер - 1 шт., </w:t>
            </w:r>
            <w:r w:rsidRPr="00DD455E">
              <w:rPr>
                <w:sz w:val="20"/>
                <w:szCs w:val="20"/>
              </w:rPr>
              <w:t>телевизор - 1 шт.</w:t>
            </w:r>
            <w:r>
              <w:rPr>
                <w:sz w:val="20"/>
                <w:szCs w:val="20"/>
              </w:rPr>
              <w:t>,</w:t>
            </w:r>
          </w:p>
          <w:p w14:paraId="6C2347AE" w14:textId="77777777" w:rsidR="00C05879" w:rsidRPr="00DD455E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</w:t>
            </w:r>
            <w:r>
              <w:rPr>
                <w:sz w:val="20"/>
                <w:szCs w:val="20"/>
              </w:rPr>
              <w:t xml:space="preserve"> мебели на 12 посадочных мест, </w:t>
            </w:r>
            <w:r w:rsidRPr="00DD455E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A426C7" w14:paraId="036E6F54" w14:textId="77777777" w:rsidTr="6DE6C3FC">
        <w:trPr>
          <w:jc w:val="center"/>
        </w:trPr>
        <w:tc>
          <w:tcPr>
            <w:tcW w:w="271" w:type="pct"/>
          </w:tcPr>
          <w:p w14:paraId="2DA96370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22.</w:t>
            </w:r>
          </w:p>
        </w:tc>
        <w:tc>
          <w:tcPr>
            <w:tcW w:w="2589" w:type="pct"/>
          </w:tcPr>
          <w:p w14:paraId="56587CFA" w14:textId="77777777" w:rsidR="00C0587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1BBF72FE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201/2</w:t>
            </w:r>
          </w:p>
        </w:tc>
        <w:tc>
          <w:tcPr>
            <w:tcW w:w="2140" w:type="pct"/>
          </w:tcPr>
          <w:p w14:paraId="1AAB2A88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Компьютер - 1 шт., </w:t>
            </w:r>
            <w:r w:rsidRPr="00DD455E">
              <w:rPr>
                <w:sz w:val="20"/>
                <w:szCs w:val="20"/>
              </w:rPr>
              <w:t>телевизор - 1 шт.</w:t>
            </w:r>
            <w:r>
              <w:rPr>
                <w:sz w:val="20"/>
                <w:szCs w:val="20"/>
              </w:rPr>
              <w:t>,</w:t>
            </w:r>
          </w:p>
          <w:p w14:paraId="338B55FC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</w:t>
            </w:r>
            <w:r>
              <w:rPr>
                <w:sz w:val="20"/>
                <w:szCs w:val="20"/>
              </w:rPr>
              <w:t xml:space="preserve"> мебели на 18 посадочных мест, </w:t>
            </w:r>
            <w:r w:rsidRPr="00DD455E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A426C7" w14:paraId="3277B0AF" w14:textId="77777777" w:rsidTr="6DE6C3FC">
        <w:trPr>
          <w:jc w:val="center"/>
        </w:trPr>
        <w:tc>
          <w:tcPr>
            <w:tcW w:w="271" w:type="pct"/>
          </w:tcPr>
          <w:p w14:paraId="3EB1A7A2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23.</w:t>
            </w:r>
          </w:p>
        </w:tc>
        <w:tc>
          <w:tcPr>
            <w:tcW w:w="2589" w:type="pct"/>
          </w:tcPr>
          <w:p w14:paraId="4078BB95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72C112C6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201/3</w:t>
            </w:r>
          </w:p>
        </w:tc>
        <w:tc>
          <w:tcPr>
            <w:tcW w:w="2140" w:type="pct"/>
          </w:tcPr>
          <w:p w14:paraId="73FA395A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телевизор - 1 шт.,</w:t>
            </w:r>
            <w:r>
              <w:rPr>
                <w:sz w:val="20"/>
                <w:szCs w:val="20"/>
              </w:rPr>
              <w:t xml:space="preserve"> </w:t>
            </w:r>
          </w:p>
          <w:p w14:paraId="6177229C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тумба стационарная - 1 шт.</w:t>
            </w:r>
          </w:p>
        </w:tc>
      </w:tr>
      <w:tr w:rsidR="00C05879" w:rsidRPr="00A426C7" w14:paraId="14B4331E" w14:textId="77777777" w:rsidTr="6DE6C3FC">
        <w:trPr>
          <w:jc w:val="center"/>
        </w:trPr>
        <w:tc>
          <w:tcPr>
            <w:tcW w:w="271" w:type="pct"/>
          </w:tcPr>
          <w:p w14:paraId="34C206A3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24.</w:t>
            </w:r>
          </w:p>
        </w:tc>
        <w:tc>
          <w:tcPr>
            <w:tcW w:w="2589" w:type="pct"/>
          </w:tcPr>
          <w:p w14:paraId="1285659F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22984667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201/4</w:t>
            </w:r>
          </w:p>
        </w:tc>
        <w:tc>
          <w:tcPr>
            <w:tcW w:w="2140" w:type="pct"/>
          </w:tcPr>
          <w:p w14:paraId="46D19564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Компьютер - 2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принтер - 1 шт.,</w:t>
            </w:r>
          </w:p>
          <w:p w14:paraId="715CEB1A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8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тумба стационарная - 1 шт.</w:t>
            </w:r>
          </w:p>
        </w:tc>
      </w:tr>
      <w:tr w:rsidR="00C05879" w:rsidRPr="00A426C7" w14:paraId="75AC990A" w14:textId="77777777" w:rsidTr="6DE6C3FC">
        <w:trPr>
          <w:jc w:val="center"/>
        </w:trPr>
        <w:tc>
          <w:tcPr>
            <w:tcW w:w="271" w:type="pct"/>
          </w:tcPr>
          <w:p w14:paraId="6019C450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25.</w:t>
            </w:r>
          </w:p>
        </w:tc>
        <w:tc>
          <w:tcPr>
            <w:tcW w:w="2589" w:type="pct"/>
          </w:tcPr>
          <w:p w14:paraId="578D16AA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</w:t>
            </w:r>
            <w:r w:rsidRPr="00DD455E">
              <w:rPr>
                <w:sz w:val="20"/>
                <w:szCs w:val="20"/>
              </w:rPr>
              <w:lastRenderedPageBreak/>
              <w:t xml:space="preserve">контроля и промежуточной аттестации  </w:t>
            </w:r>
          </w:p>
          <w:p w14:paraId="5AAB5D49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201/5</w:t>
            </w:r>
          </w:p>
        </w:tc>
        <w:tc>
          <w:tcPr>
            <w:tcW w:w="2140" w:type="pct"/>
          </w:tcPr>
          <w:p w14:paraId="7B269813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lastRenderedPageBreak/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телевизор - 1 шт.,</w:t>
            </w:r>
          </w:p>
          <w:p w14:paraId="12A519F3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комплект учебной мебели на 12 посадочных </w:t>
            </w:r>
            <w:r w:rsidRPr="00DD455E">
              <w:rPr>
                <w:sz w:val="20"/>
                <w:szCs w:val="20"/>
              </w:rPr>
              <w:lastRenderedPageBreak/>
              <w:t>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шт.,</w:t>
            </w:r>
          </w:p>
          <w:p w14:paraId="62E13B4B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шкаф для одежды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тумба стационарная - 1 шт.</w:t>
            </w:r>
          </w:p>
        </w:tc>
      </w:tr>
      <w:tr w:rsidR="00C05879" w:rsidRPr="00A426C7" w14:paraId="357B0F1F" w14:textId="77777777" w:rsidTr="6DE6C3FC">
        <w:trPr>
          <w:jc w:val="center"/>
        </w:trPr>
        <w:tc>
          <w:tcPr>
            <w:tcW w:w="271" w:type="pct"/>
          </w:tcPr>
          <w:p w14:paraId="79780AF1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lastRenderedPageBreak/>
              <w:t>26.</w:t>
            </w:r>
          </w:p>
        </w:tc>
        <w:tc>
          <w:tcPr>
            <w:tcW w:w="2589" w:type="pct"/>
          </w:tcPr>
          <w:p w14:paraId="0D48B890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14:paraId="39DD2D47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201/6</w:t>
            </w:r>
          </w:p>
        </w:tc>
        <w:tc>
          <w:tcPr>
            <w:tcW w:w="2140" w:type="pct"/>
          </w:tcPr>
          <w:p w14:paraId="751EC2C6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Компьютер - 13 шт., принтер – 4 шт,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проектор - 1 шт.,</w:t>
            </w:r>
          </w:p>
          <w:p w14:paraId="382318CC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шкаф для документов - 2 шт., тумба подкатная - 3 шт.</w:t>
            </w:r>
          </w:p>
        </w:tc>
      </w:tr>
      <w:tr w:rsidR="00C05879" w:rsidRPr="00A426C7" w14:paraId="1AC5500A" w14:textId="77777777" w:rsidTr="6DE6C3FC">
        <w:trPr>
          <w:jc w:val="center"/>
        </w:trPr>
        <w:tc>
          <w:tcPr>
            <w:tcW w:w="271" w:type="pct"/>
          </w:tcPr>
          <w:p w14:paraId="4CFFD6E7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27.</w:t>
            </w:r>
          </w:p>
        </w:tc>
        <w:tc>
          <w:tcPr>
            <w:tcW w:w="2589" w:type="pct"/>
          </w:tcPr>
          <w:p w14:paraId="0DE43011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0614AEFB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202</w:t>
            </w:r>
          </w:p>
        </w:tc>
        <w:tc>
          <w:tcPr>
            <w:tcW w:w="2140" w:type="pct"/>
          </w:tcPr>
          <w:p w14:paraId="62898C81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телевизор - 1 шт.,</w:t>
            </w:r>
          </w:p>
          <w:p w14:paraId="51E008FA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шт., тумба стационарная - 1 шт.</w:t>
            </w:r>
          </w:p>
        </w:tc>
      </w:tr>
      <w:tr w:rsidR="00C05879" w:rsidRPr="00A426C7" w14:paraId="243610F1" w14:textId="77777777" w:rsidTr="6DE6C3FC">
        <w:trPr>
          <w:jc w:val="center"/>
        </w:trPr>
        <w:tc>
          <w:tcPr>
            <w:tcW w:w="271" w:type="pct"/>
          </w:tcPr>
          <w:p w14:paraId="1E9C54B8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28.</w:t>
            </w:r>
          </w:p>
        </w:tc>
        <w:tc>
          <w:tcPr>
            <w:tcW w:w="2589" w:type="pct"/>
          </w:tcPr>
          <w:p w14:paraId="6E6ADC73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14981E2B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215</w:t>
            </w:r>
          </w:p>
        </w:tc>
        <w:tc>
          <w:tcPr>
            <w:tcW w:w="2140" w:type="pct"/>
          </w:tcPr>
          <w:p w14:paraId="2ACA0ACC" w14:textId="77777777" w:rsidR="00C05879" w:rsidRPr="00DD455E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телевизор - 1 шт.,</w:t>
            </w:r>
          </w:p>
          <w:p w14:paraId="240D1046" w14:textId="77777777" w:rsidR="00C05879" w:rsidRPr="00DD455E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шкаф для одежды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шкаф для документов - 4 шт.</w:t>
            </w:r>
          </w:p>
        </w:tc>
      </w:tr>
      <w:tr w:rsidR="00C05879" w:rsidRPr="00A426C7" w14:paraId="51B63FF4" w14:textId="77777777" w:rsidTr="6DE6C3FC">
        <w:trPr>
          <w:jc w:val="center"/>
        </w:trPr>
        <w:tc>
          <w:tcPr>
            <w:tcW w:w="271" w:type="pct"/>
          </w:tcPr>
          <w:p w14:paraId="4934BA47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29.</w:t>
            </w:r>
          </w:p>
        </w:tc>
        <w:tc>
          <w:tcPr>
            <w:tcW w:w="2589" w:type="pct"/>
          </w:tcPr>
          <w:p w14:paraId="06DB0FA3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1CF38B87" w14:textId="77777777" w:rsidR="00C05879" w:rsidRPr="00DD455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215А</w:t>
            </w:r>
          </w:p>
        </w:tc>
        <w:tc>
          <w:tcPr>
            <w:tcW w:w="2140" w:type="pct"/>
          </w:tcPr>
          <w:p w14:paraId="463C6D12" w14:textId="77777777" w:rsidR="00C05879" w:rsidRPr="00DD455E" w:rsidRDefault="00C05879" w:rsidP="00BD0FD8">
            <w:pPr>
              <w:pStyle w:val="33"/>
              <w:spacing w:before="0"/>
              <w:ind w:firstLine="0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Компьютер - 2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телевизор - 1 шт.,</w:t>
            </w:r>
          </w:p>
          <w:p w14:paraId="173119C4" w14:textId="77777777" w:rsidR="00C05879" w:rsidRPr="00DD455E" w:rsidRDefault="00C05879" w:rsidP="00BD0FD8">
            <w:pPr>
              <w:pStyle w:val="33"/>
              <w:spacing w:before="0"/>
              <w:ind w:firstLine="0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A426C7" w14:paraId="32837A48" w14:textId="77777777" w:rsidTr="6DE6C3FC">
        <w:trPr>
          <w:jc w:val="center"/>
        </w:trPr>
        <w:tc>
          <w:tcPr>
            <w:tcW w:w="271" w:type="pct"/>
          </w:tcPr>
          <w:p w14:paraId="57C065FB" w14:textId="77777777" w:rsidR="00C05879" w:rsidRPr="006E0D4A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30.</w:t>
            </w:r>
          </w:p>
        </w:tc>
        <w:tc>
          <w:tcPr>
            <w:tcW w:w="2589" w:type="pct"/>
          </w:tcPr>
          <w:p w14:paraId="0B152F12" w14:textId="77777777" w:rsidR="00C05879" w:rsidRPr="006E0D4A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46BB73B2" w14:textId="77777777" w:rsidR="00C05879" w:rsidRPr="006E0D4A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 xml:space="preserve">634028, Томская область, г. Томск, Ленина проспект, д. 2, </w:t>
            </w:r>
            <w:r w:rsidRPr="006E0D4A">
              <w:rPr>
                <w:sz w:val="20"/>
                <w:szCs w:val="20"/>
                <w:lang w:eastAsia="ru-RU"/>
              </w:rPr>
              <w:t>215Б</w:t>
            </w:r>
          </w:p>
        </w:tc>
        <w:tc>
          <w:tcPr>
            <w:tcW w:w="2140" w:type="pct"/>
          </w:tcPr>
          <w:p w14:paraId="2052494F" w14:textId="77777777" w:rsidR="00C05879" w:rsidRPr="006E0D4A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Компьютер - 2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телевизор - 1 шт.,</w:t>
            </w:r>
          </w:p>
          <w:p w14:paraId="0FD326C8" w14:textId="77777777" w:rsidR="00C05879" w:rsidRPr="006E0D4A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комплект учебной мебели на 8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доска маркерная настенная - 1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шкаф для документов - 1 шт.</w:t>
            </w:r>
          </w:p>
        </w:tc>
      </w:tr>
      <w:tr w:rsidR="00C05879" w:rsidRPr="00A426C7" w14:paraId="73056613" w14:textId="77777777" w:rsidTr="6DE6C3FC">
        <w:trPr>
          <w:jc w:val="center"/>
        </w:trPr>
        <w:tc>
          <w:tcPr>
            <w:tcW w:w="271" w:type="pct"/>
          </w:tcPr>
          <w:p w14:paraId="78F6FBC3" w14:textId="77777777" w:rsidR="00C05879" w:rsidRPr="006E0D4A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31.</w:t>
            </w:r>
          </w:p>
        </w:tc>
        <w:tc>
          <w:tcPr>
            <w:tcW w:w="2589" w:type="pct"/>
          </w:tcPr>
          <w:p w14:paraId="36255F5A" w14:textId="77777777" w:rsidR="00C05879" w:rsidRPr="006E0D4A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52C7CEBE" w14:textId="77777777" w:rsidR="00C05879" w:rsidRPr="006E0D4A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 xml:space="preserve">634028, Томская область, г. Томск, Ленина проспект, д. 2, </w:t>
            </w:r>
            <w:r w:rsidRPr="006E0D4A">
              <w:rPr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2140" w:type="pct"/>
          </w:tcPr>
          <w:p w14:paraId="56534110" w14:textId="77777777" w:rsidR="00C05879" w:rsidRPr="006E0D4A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Компьютер - 2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телевизор - 1 шт.,</w:t>
            </w:r>
          </w:p>
          <w:p w14:paraId="52F3EE2F" w14:textId="77777777" w:rsidR="00C05879" w:rsidRPr="006E0D4A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комплект учебной мебели на 8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доска маркерная настенная - 1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шкаф для документов - 1 шт.</w:t>
            </w:r>
          </w:p>
        </w:tc>
      </w:tr>
      <w:tr w:rsidR="00C05879" w:rsidRPr="00A426C7" w14:paraId="1E7DB77C" w14:textId="77777777" w:rsidTr="6DE6C3FC">
        <w:trPr>
          <w:jc w:val="center"/>
        </w:trPr>
        <w:tc>
          <w:tcPr>
            <w:tcW w:w="271" w:type="pct"/>
          </w:tcPr>
          <w:p w14:paraId="3129E169" w14:textId="77777777" w:rsidR="00C05879" w:rsidRPr="006E0D4A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32.</w:t>
            </w:r>
          </w:p>
        </w:tc>
        <w:tc>
          <w:tcPr>
            <w:tcW w:w="2589" w:type="pct"/>
          </w:tcPr>
          <w:p w14:paraId="2EB95263" w14:textId="77777777" w:rsidR="00C05879" w:rsidRPr="006E0D4A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14:paraId="169A6042" w14:textId="77777777" w:rsidR="00C05879" w:rsidRPr="006E0D4A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 xml:space="preserve">634028, Томская область, г. Томск, Ленина проспект, д. 2, </w:t>
            </w:r>
            <w:r w:rsidRPr="006E0D4A">
              <w:rPr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140" w:type="pct"/>
          </w:tcPr>
          <w:p w14:paraId="3B6B719C" w14:textId="77777777" w:rsidR="00C05879" w:rsidRPr="006E0D4A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телевизор - 1 шт.,</w:t>
            </w:r>
          </w:p>
          <w:p w14:paraId="23F238E7" w14:textId="77777777" w:rsidR="00C05879" w:rsidRPr="006E0D4A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доска маркерная настенная - 1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тумба стационарная - 1 шт.</w:t>
            </w:r>
          </w:p>
        </w:tc>
      </w:tr>
      <w:tr w:rsidR="00C05879" w:rsidRPr="00A426C7" w14:paraId="2070C026" w14:textId="77777777" w:rsidTr="6DE6C3FC">
        <w:trPr>
          <w:jc w:val="center"/>
        </w:trPr>
        <w:tc>
          <w:tcPr>
            <w:tcW w:w="271" w:type="pct"/>
          </w:tcPr>
          <w:p w14:paraId="57F4C10D" w14:textId="77777777" w:rsidR="00C05879" w:rsidRPr="006E0D4A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33.</w:t>
            </w:r>
          </w:p>
        </w:tc>
        <w:tc>
          <w:tcPr>
            <w:tcW w:w="2589" w:type="pct"/>
          </w:tcPr>
          <w:p w14:paraId="639EE19E" w14:textId="77777777" w:rsidR="00C05879" w:rsidRPr="006E0D4A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614258B1" w14:textId="77777777" w:rsidR="00C05879" w:rsidRPr="006E0D4A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 xml:space="preserve">634028, Томская область, г. Томск, Ленина проспект, д. 2, </w:t>
            </w:r>
            <w:r w:rsidRPr="006E0D4A">
              <w:rPr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2140" w:type="pct"/>
          </w:tcPr>
          <w:p w14:paraId="49516687" w14:textId="77777777" w:rsidR="00C05879" w:rsidRPr="006E0D4A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Компьютер - 7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телевизор - 1 шт.,</w:t>
            </w:r>
          </w:p>
          <w:p w14:paraId="52D715EB" w14:textId="77777777" w:rsidR="00C05879" w:rsidRPr="006E0D4A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комплект учебной мебели на 14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A426C7" w14:paraId="72C1EC3F" w14:textId="77777777" w:rsidTr="6DE6C3FC">
        <w:trPr>
          <w:jc w:val="center"/>
        </w:trPr>
        <w:tc>
          <w:tcPr>
            <w:tcW w:w="271" w:type="pct"/>
          </w:tcPr>
          <w:p w14:paraId="20883B3D" w14:textId="77777777" w:rsidR="00C05879" w:rsidRPr="006E0D4A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34.</w:t>
            </w:r>
          </w:p>
        </w:tc>
        <w:tc>
          <w:tcPr>
            <w:tcW w:w="2589" w:type="pct"/>
          </w:tcPr>
          <w:p w14:paraId="255546F0" w14:textId="77777777" w:rsidR="00C05879" w:rsidRPr="006E0D4A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538F2C5E" w14:textId="77777777" w:rsidR="00C05879" w:rsidRPr="006E0D4A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 xml:space="preserve">634028, Томская область, г. Томск, Ленина проспект, д. 2, </w:t>
            </w:r>
            <w:r w:rsidRPr="006E0D4A">
              <w:rPr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2140" w:type="pct"/>
          </w:tcPr>
          <w:p w14:paraId="36A6016B" w14:textId="77777777" w:rsidR="00C05879" w:rsidRPr="006E0D4A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проектор - 1 шт.,</w:t>
            </w:r>
          </w:p>
          <w:p w14:paraId="19913599" w14:textId="77777777" w:rsidR="00C05879" w:rsidRPr="006E0D4A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 xml:space="preserve">комплект учебной мебели на 12 посадочных мест, 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A426C7" w14:paraId="3E810F74" w14:textId="77777777" w:rsidTr="6DE6C3FC">
        <w:trPr>
          <w:jc w:val="center"/>
        </w:trPr>
        <w:tc>
          <w:tcPr>
            <w:tcW w:w="271" w:type="pct"/>
          </w:tcPr>
          <w:p w14:paraId="14911989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35.</w:t>
            </w:r>
          </w:p>
        </w:tc>
        <w:tc>
          <w:tcPr>
            <w:tcW w:w="2589" w:type="pct"/>
          </w:tcPr>
          <w:p w14:paraId="1D8D5EEF" w14:textId="77777777" w:rsidR="00C05879" w:rsidRDefault="00C05879" w:rsidP="00BD0FD8">
            <w:pPr>
              <w:jc w:val="both"/>
              <w:rPr>
                <w:rFonts w:eastAsia="MS Mincho"/>
                <w:sz w:val="20"/>
                <w:szCs w:val="20"/>
                <w:lang w:eastAsia="ja-JP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537FB936" w14:textId="77777777" w:rsidR="00C05879" w:rsidRPr="0004603F" w:rsidRDefault="00C05879" w:rsidP="00BD0FD8">
            <w:pPr>
              <w:rPr>
                <w:sz w:val="20"/>
                <w:szCs w:val="20"/>
                <w:lang w:eastAsia="ru-RU"/>
              </w:rPr>
            </w:pPr>
            <w:r w:rsidRPr="0004603F">
              <w:rPr>
                <w:sz w:val="20"/>
                <w:szCs w:val="20"/>
              </w:rPr>
              <w:t>634034, Томская область, г. Томск, Советская улица, д. 73, стр</w:t>
            </w:r>
            <w:r>
              <w:rPr>
                <w:sz w:val="20"/>
                <w:szCs w:val="20"/>
              </w:rPr>
              <w:t>оен</w:t>
            </w:r>
            <w:r w:rsidRPr="0004603F">
              <w:rPr>
                <w:sz w:val="20"/>
                <w:szCs w:val="20"/>
              </w:rPr>
              <w:t>. 1, 325</w:t>
            </w:r>
          </w:p>
        </w:tc>
        <w:tc>
          <w:tcPr>
            <w:tcW w:w="2140" w:type="pct"/>
          </w:tcPr>
          <w:p w14:paraId="65F123E8" w14:textId="77777777" w:rsidR="00C05879" w:rsidRDefault="00C05879" w:rsidP="00BD0FD8">
            <w:pPr>
              <w:rPr>
                <w:sz w:val="20"/>
                <w:szCs w:val="20"/>
              </w:rPr>
            </w:pPr>
            <w:r w:rsidRPr="0004603F">
              <w:rPr>
                <w:sz w:val="20"/>
                <w:szCs w:val="20"/>
              </w:rPr>
              <w:t xml:space="preserve">Компьютер - 1 шт., </w:t>
            </w:r>
          </w:p>
          <w:p w14:paraId="6EFB6C92" w14:textId="77777777" w:rsidR="00C05879" w:rsidRPr="000006B6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04603F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4603F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A426C7" w14:paraId="2136B65A" w14:textId="77777777" w:rsidTr="6DE6C3FC">
        <w:trPr>
          <w:jc w:val="center"/>
        </w:trPr>
        <w:tc>
          <w:tcPr>
            <w:tcW w:w="271" w:type="pct"/>
          </w:tcPr>
          <w:p w14:paraId="783ABD10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36.</w:t>
            </w:r>
          </w:p>
        </w:tc>
        <w:tc>
          <w:tcPr>
            <w:tcW w:w="2589" w:type="pct"/>
          </w:tcPr>
          <w:p w14:paraId="00740C8C" w14:textId="77777777" w:rsidR="00C05879" w:rsidRDefault="00C05879" w:rsidP="00BD0FD8">
            <w:pPr>
              <w:jc w:val="both"/>
              <w:rPr>
                <w:rFonts w:eastAsia="MS Mincho"/>
                <w:sz w:val="20"/>
                <w:szCs w:val="20"/>
                <w:lang w:eastAsia="ja-JP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7F12028A" w14:textId="77777777" w:rsidR="00C05879" w:rsidRPr="000006B6" w:rsidRDefault="00C05879" w:rsidP="00BD0FD8">
            <w:pPr>
              <w:jc w:val="both"/>
              <w:rPr>
                <w:sz w:val="20"/>
                <w:szCs w:val="20"/>
                <w:lang w:eastAsia="ru-RU"/>
              </w:rPr>
            </w:pPr>
            <w:r w:rsidRPr="0004603F">
              <w:rPr>
                <w:sz w:val="20"/>
                <w:szCs w:val="20"/>
              </w:rPr>
              <w:t>634034, Томская область, г. Томск, Советская улица, д. 73, стр</w:t>
            </w:r>
            <w:r>
              <w:rPr>
                <w:sz w:val="20"/>
                <w:szCs w:val="20"/>
              </w:rPr>
              <w:t>оен</w:t>
            </w:r>
            <w:r w:rsidRPr="0004603F">
              <w:rPr>
                <w:sz w:val="20"/>
                <w:szCs w:val="20"/>
              </w:rPr>
              <w:t xml:space="preserve">. 1, </w:t>
            </w:r>
            <w:r>
              <w:rPr>
                <w:sz w:val="20"/>
                <w:szCs w:val="20"/>
              </w:rPr>
              <w:t>326</w:t>
            </w:r>
          </w:p>
        </w:tc>
        <w:tc>
          <w:tcPr>
            <w:tcW w:w="2140" w:type="pct"/>
          </w:tcPr>
          <w:p w14:paraId="70F8645D" w14:textId="77777777" w:rsidR="00C05879" w:rsidRDefault="00C05879" w:rsidP="00BD0FD8">
            <w:pPr>
              <w:rPr>
                <w:sz w:val="20"/>
                <w:szCs w:val="20"/>
              </w:rPr>
            </w:pPr>
            <w:r w:rsidRPr="0004603F">
              <w:rPr>
                <w:sz w:val="20"/>
                <w:szCs w:val="20"/>
              </w:rPr>
              <w:t xml:space="preserve">Компьютер - 1 шт., </w:t>
            </w:r>
          </w:p>
          <w:p w14:paraId="042F2F50" w14:textId="77777777" w:rsidR="00C05879" w:rsidRPr="006064B1" w:rsidRDefault="00C05879" w:rsidP="00BD0FD8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04603F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4603F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A426C7" w14:paraId="3DFEEB43" w14:textId="77777777" w:rsidTr="6DE6C3FC">
        <w:trPr>
          <w:jc w:val="center"/>
        </w:trPr>
        <w:tc>
          <w:tcPr>
            <w:tcW w:w="271" w:type="pct"/>
          </w:tcPr>
          <w:p w14:paraId="4AFE6D91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37.</w:t>
            </w:r>
          </w:p>
        </w:tc>
        <w:tc>
          <w:tcPr>
            <w:tcW w:w="2589" w:type="pct"/>
          </w:tcPr>
          <w:p w14:paraId="1DBE2979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</w:t>
            </w:r>
            <w:r w:rsidRPr="00BF6889">
              <w:rPr>
                <w:sz w:val="20"/>
                <w:szCs w:val="20"/>
              </w:rPr>
              <w:lastRenderedPageBreak/>
              <w:t>курсового проектирования, консультаций, текущего контроля и промежуточной аттестации (Компьютерный класс)</w:t>
            </w:r>
          </w:p>
          <w:p w14:paraId="2349B99C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Советская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84/3, ЯЦ1</w:t>
            </w:r>
          </w:p>
        </w:tc>
        <w:tc>
          <w:tcPr>
            <w:tcW w:w="2140" w:type="pct"/>
          </w:tcPr>
          <w:p w14:paraId="5E62676B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lastRenderedPageBreak/>
              <w:t>Компьютер - 12 шт.,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принтер - 2 шт.,</w:t>
            </w:r>
          </w:p>
          <w:p w14:paraId="0026543C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lastRenderedPageBreak/>
              <w:t>проектор - 1 шт.,</w:t>
            </w:r>
          </w:p>
          <w:p w14:paraId="597A2589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9 посадочных мест, доска маркерная настенная - 1 шт.</w:t>
            </w:r>
          </w:p>
        </w:tc>
      </w:tr>
      <w:tr w:rsidR="00C05879" w:rsidRPr="00A426C7" w14:paraId="00DBDA7C" w14:textId="77777777" w:rsidTr="6DE6C3FC">
        <w:trPr>
          <w:jc w:val="center"/>
        </w:trPr>
        <w:tc>
          <w:tcPr>
            <w:tcW w:w="271" w:type="pct"/>
          </w:tcPr>
          <w:p w14:paraId="7794402E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lastRenderedPageBreak/>
              <w:t>38.</w:t>
            </w:r>
          </w:p>
        </w:tc>
        <w:tc>
          <w:tcPr>
            <w:tcW w:w="2589" w:type="pct"/>
          </w:tcPr>
          <w:p w14:paraId="0D6F128F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7927B683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Советская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84/3,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ЯЦ3</w:t>
            </w:r>
          </w:p>
        </w:tc>
        <w:tc>
          <w:tcPr>
            <w:tcW w:w="2140" w:type="pct"/>
          </w:tcPr>
          <w:p w14:paraId="0391B322" w14:textId="77777777" w:rsidR="00C05879" w:rsidRPr="004865AE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4865AE">
              <w:rPr>
                <w:sz w:val="20"/>
                <w:szCs w:val="20"/>
              </w:rPr>
              <w:t>Телевизор - 1 шт.</w:t>
            </w:r>
            <w:r w:rsidRPr="00BF6889">
              <w:rPr>
                <w:sz w:val="20"/>
                <w:szCs w:val="20"/>
              </w:rPr>
              <w:t>,</w:t>
            </w:r>
            <w:r w:rsidRPr="004865AE">
              <w:rPr>
                <w:sz w:val="20"/>
                <w:szCs w:val="20"/>
              </w:rPr>
              <w:t xml:space="preserve"> </w:t>
            </w:r>
          </w:p>
          <w:p w14:paraId="0791D66D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C05879" w:rsidRPr="00A426C7" w14:paraId="5B4B9D2D" w14:textId="77777777" w:rsidTr="6DE6C3FC">
        <w:trPr>
          <w:jc w:val="center"/>
        </w:trPr>
        <w:tc>
          <w:tcPr>
            <w:tcW w:w="271" w:type="pct"/>
          </w:tcPr>
          <w:p w14:paraId="0D597415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39.</w:t>
            </w:r>
          </w:p>
        </w:tc>
        <w:tc>
          <w:tcPr>
            <w:tcW w:w="2589" w:type="pct"/>
          </w:tcPr>
          <w:p w14:paraId="3BC7037A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5CDD26FD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Советская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84/3, ЯЦ4</w:t>
            </w:r>
          </w:p>
        </w:tc>
        <w:tc>
          <w:tcPr>
            <w:tcW w:w="2140" w:type="pct"/>
          </w:tcPr>
          <w:p w14:paraId="2B2D9AF8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Телевизор - 1 шт.,</w:t>
            </w:r>
          </w:p>
          <w:p w14:paraId="0F9ED485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10 посадочных мест, доска маркерная настенная - 1 шт.</w:t>
            </w:r>
          </w:p>
        </w:tc>
      </w:tr>
      <w:tr w:rsidR="00C05879" w:rsidRPr="00A426C7" w14:paraId="1DEEE19B" w14:textId="77777777" w:rsidTr="6DE6C3FC">
        <w:trPr>
          <w:jc w:val="center"/>
        </w:trPr>
        <w:tc>
          <w:tcPr>
            <w:tcW w:w="271" w:type="pct"/>
          </w:tcPr>
          <w:p w14:paraId="7ED99D49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40.</w:t>
            </w:r>
          </w:p>
        </w:tc>
        <w:tc>
          <w:tcPr>
            <w:tcW w:w="2589" w:type="pct"/>
          </w:tcPr>
          <w:p w14:paraId="7D7406D5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67370965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Советская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84/3,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ЯЦ5</w:t>
            </w:r>
          </w:p>
        </w:tc>
        <w:tc>
          <w:tcPr>
            <w:tcW w:w="2140" w:type="pct"/>
          </w:tcPr>
          <w:p w14:paraId="457056CF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Телевизор - 1 шт.,</w:t>
            </w:r>
          </w:p>
          <w:p w14:paraId="01BF2B5B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C05879" w:rsidRPr="00A426C7" w14:paraId="11C64FF8" w14:textId="77777777" w:rsidTr="6DE6C3FC">
        <w:trPr>
          <w:jc w:val="center"/>
        </w:trPr>
        <w:tc>
          <w:tcPr>
            <w:tcW w:w="271" w:type="pct"/>
          </w:tcPr>
          <w:p w14:paraId="7051BCD7" w14:textId="77777777" w:rsidR="00C05879" w:rsidRPr="00BF688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41.</w:t>
            </w:r>
          </w:p>
        </w:tc>
        <w:tc>
          <w:tcPr>
            <w:tcW w:w="2589" w:type="pct"/>
          </w:tcPr>
          <w:p w14:paraId="0AC68A88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7DBD31C9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Советская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84/3, ЯЦ6</w:t>
            </w:r>
          </w:p>
        </w:tc>
        <w:tc>
          <w:tcPr>
            <w:tcW w:w="2140" w:type="pct"/>
          </w:tcPr>
          <w:p w14:paraId="5E2BD691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Телевизор - 1 шт.,</w:t>
            </w:r>
          </w:p>
          <w:p w14:paraId="52D35DE7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8 посадочных мест, доска маркерная настенная - 1 шт.</w:t>
            </w:r>
          </w:p>
        </w:tc>
      </w:tr>
      <w:tr w:rsidR="00C05879" w:rsidRPr="00A426C7" w14:paraId="530B5A8B" w14:textId="77777777" w:rsidTr="6DE6C3FC">
        <w:trPr>
          <w:jc w:val="center"/>
        </w:trPr>
        <w:tc>
          <w:tcPr>
            <w:tcW w:w="271" w:type="pct"/>
          </w:tcPr>
          <w:p w14:paraId="7FF6A9E4" w14:textId="77777777" w:rsidR="00C05879" w:rsidRPr="00BF688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42.</w:t>
            </w:r>
          </w:p>
        </w:tc>
        <w:tc>
          <w:tcPr>
            <w:tcW w:w="2589" w:type="pct"/>
          </w:tcPr>
          <w:p w14:paraId="34E09700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270DA88D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Советская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84/3, ЯЦ7</w:t>
            </w:r>
          </w:p>
        </w:tc>
        <w:tc>
          <w:tcPr>
            <w:tcW w:w="2140" w:type="pct"/>
          </w:tcPr>
          <w:p w14:paraId="520802FC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Телевизор - 1 шт.,</w:t>
            </w:r>
          </w:p>
          <w:p w14:paraId="18676E9E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8 посадочных мест, доска маркерная настенная - 1 шт.</w:t>
            </w:r>
          </w:p>
        </w:tc>
      </w:tr>
      <w:tr w:rsidR="00C05879" w:rsidRPr="00A426C7" w14:paraId="3675EC18" w14:textId="77777777" w:rsidTr="6DE6C3FC">
        <w:trPr>
          <w:jc w:val="center"/>
        </w:trPr>
        <w:tc>
          <w:tcPr>
            <w:tcW w:w="271" w:type="pct"/>
          </w:tcPr>
          <w:p w14:paraId="759D7AB5" w14:textId="77777777" w:rsidR="00C05879" w:rsidRPr="00BF688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43.</w:t>
            </w:r>
          </w:p>
        </w:tc>
        <w:tc>
          <w:tcPr>
            <w:tcW w:w="2589" w:type="pct"/>
          </w:tcPr>
          <w:p w14:paraId="35796764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0D804810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Советская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84/3,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ЯЦ8</w:t>
            </w:r>
          </w:p>
        </w:tc>
        <w:tc>
          <w:tcPr>
            <w:tcW w:w="2140" w:type="pct"/>
          </w:tcPr>
          <w:p w14:paraId="0D595466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Телевизор - 1 шт.,</w:t>
            </w:r>
          </w:p>
          <w:p w14:paraId="37078494" w14:textId="77777777" w:rsidR="00C05879" w:rsidRPr="00BF6889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C05879" w:rsidRPr="00A426C7" w14:paraId="0F862A7D" w14:textId="77777777" w:rsidTr="6DE6C3FC">
        <w:trPr>
          <w:jc w:val="center"/>
        </w:trPr>
        <w:tc>
          <w:tcPr>
            <w:tcW w:w="271" w:type="pct"/>
          </w:tcPr>
          <w:p w14:paraId="64EF35C0" w14:textId="77777777" w:rsidR="00C05879" w:rsidRPr="00BF688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44.</w:t>
            </w:r>
          </w:p>
        </w:tc>
        <w:tc>
          <w:tcPr>
            <w:tcW w:w="2589" w:type="pct"/>
          </w:tcPr>
          <w:p w14:paraId="47EDE935" w14:textId="77777777" w:rsidR="00C05879" w:rsidRPr="00BF6889" w:rsidRDefault="00C05879" w:rsidP="00BD0FD8">
            <w:pPr>
              <w:jc w:val="both"/>
              <w:rPr>
                <w:sz w:val="20"/>
                <w:szCs w:val="20"/>
                <w:lang w:eastAsia="ru-RU"/>
              </w:rPr>
            </w:pPr>
            <w:r w:rsidRPr="00BF6889">
              <w:rPr>
                <w:sz w:val="20"/>
                <w:szCs w:val="20"/>
                <w:lang w:eastAsia="ru-RU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14:paraId="0D1863A9" w14:textId="77777777" w:rsidR="00C05879" w:rsidRPr="00BF688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7, 122</w:t>
            </w:r>
          </w:p>
        </w:tc>
        <w:tc>
          <w:tcPr>
            <w:tcW w:w="2140" w:type="pct"/>
          </w:tcPr>
          <w:p w14:paraId="7BB3EFDB" w14:textId="77777777" w:rsidR="00C05879" w:rsidRPr="00BF688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Компьютер - 17 шт.,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телевизор - 1 шт.,</w:t>
            </w:r>
          </w:p>
          <w:p w14:paraId="41059DDE" w14:textId="77777777" w:rsidR="00C05879" w:rsidRPr="00BF688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16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шкаф для документов - 1 шт.</w:t>
            </w:r>
          </w:p>
        </w:tc>
      </w:tr>
      <w:tr w:rsidR="00C05879" w:rsidRPr="00A426C7" w14:paraId="0B3179A2" w14:textId="77777777" w:rsidTr="6DE6C3FC">
        <w:trPr>
          <w:jc w:val="center"/>
        </w:trPr>
        <w:tc>
          <w:tcPr>
            <w:tcW w:w="271" w:type="pct"/>
          </w:tcPr>
          <w:p w14:paraId="2918B2E9" w14:textId="77777777" w:rsidR="00C05879" w:rsidRPr="00BF688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45.</w:t>
            </w:r>
          </w:p>
        </w:tc>
        <w:tc>
          <w:tcPr>
            <w:tcW w:w="2589" w:type="pct"/>
          </w:tcPr>
          <w:p w14:paraId="339462A5" w14:textId="77777777" w:rsidR="00C05879" w:rsidRPr="00BF6889" w:rsidRDefault="00C05879" w:rsidP="00BD0FD8">
            <w:pPr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5E993127" w14:textId="77777777" w:rsidR="00C05879" w:rsidRPr="00BF6889" w:rsidRDefault="00C05879" w:rsidP="00BD0FD8">
            <w:pPr>
              <w:rPr>
                <w:i/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7, 332</w:t>
            </w:r>
          </w:p>
        </w:tc>
        <w:tc>
          <w:tcPr>
            <w:tcW w:w="2140" w:type="pct"/>
          </w:tcPr>
          <w:p w14:paraId="35FF7D82" w14:textId="77777777" w:rsidR="00C05879" w:rsidRPr="00BF6889" w:rsidRDefault="00C05879" w:rsidP="00BD0FD8">
            <w:pPr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телевизор - 1 шт.,</w:t>
            </w:r>
          </w:p>
          <w:p w14:paraId="257EC3FD" w14:textId="77777777" w:rsidR="00C05879" w:rsidRPr="00BF6889" w:rsidRDefault="00C05879" w:rsidP="00BD0FD8">
            <w:pPr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10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A426C7" w14:paraId="1AB28F26" w14:textId="77777777" w:rsidTr="6DE6C3FC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0296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46.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F9F4" w14:textId="77777777" w:rsidR="00C05879" w:rsidRPr="00BF6889" w:rsidRDefault="00C05879" w:rsidP="00BD0FD8">
            <w:pPr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2988C7BB" w14:textId="77777777" w:rsidR="00C0587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14:paraId="7F630C59" w14:textId="77777777" w:rsidR="00C05879" w:rsidRPr="00BF688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333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B41C" w14:textId="77777777" w:rsidR="00C05879" w:rsidRPr="00BF688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телевизор - 1 шт.,</w:t>
            </w:r>
          </w:p>
          <w:p w14:paraId="755360B9" w14:textId="77777777" w:rsidR="00C05879" w:rsidRPr="00BF688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10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A426C7" w14:paraId="76280439" w14:textId="77777777" w:rsidTr="6DE6C3FC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54AF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47.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9A0A" w14:textId="77777777" w:rsidR="00C05879" w:rsidRPr="00BF6889" w:rsidRDefault="00C05879" w:rsidP="00BD0FD8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BF6889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59C52AA7" w14:textId="77777777" w:rsidR="00C05879" w:rsidRPr="00BF688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 334А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2B45" w14:textId="77777777" w:rsidR="00C05879" w:rsidRPr="00BF688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телевизор - 1 шт.,</w:t>
            </w:r>
          </w:p>
          <w:p w14:paraId="7A42F7C4" w14:textId="77777777" w:rsidR="00C05879" w:rsidRPr="00BF688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8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0006B6" w14:paraId="4AA8A955" w14:textId="77777777" w:rsidTr="6DE6C3FC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FFCE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48.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80D6" w14:textId="77777777" w:rsidR="00C05879" w:rsidRPr="000006B6" w:rsidRDefault="00C05879" w:rsidP="00BD0FD8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3B5B8D73" w14:textId="77777777" w:rsidR="00C0587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14:paraId="424E4A6C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334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DC50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14:paraId="53D5C30D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8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E025EB" w14:paraId="73425B7F" w14:textId="77777777" w:rsidTr="6DE6C3FC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F307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49.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2284" w14:textId="77777777" w:rsidR="00C05879" w:rsidRPr="000006B6" w:rsidRDefault="00C05879" w:rsidP="00BD0FD8">
            <w:pPr>
              <w:tabs>
                <w:tab w:val="left" w:pos="1395"/>
              </w:tabs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</w:t>
            </w:r>
            <w:r w:rsidRPr="000006B6">
              <w:rPr>
                <w:sz w:val="20"/>
                <w:szCs w:val="20"/>
                <w:lang w:eastAsia="ru-RU"/>
              </w:rPr>
              <w:lastRenderedPageBreak/>
              <w:t xml:space="preserve">курсового проектирования, консультаций, текущего контроля и промежуточной аттестации  </w:t>
            </w:r>
          </w:p>
          <w:p w14:paraId="18E50D07" w14:textId="77777777" w:rsidR="00C05879" w:rsidRDefault="00C05879" w:rsidP="00BD0FD8">
            <w:pPr>
              <w:tabs>
                <w:tab w:val="left" w:pos="1395"/>
              </w:tabs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14:paraId="26318EC0" w14:textId="77777777" w:rsidR="00C05879" w:rsidRPr="000006B6" w:rsidRDefault="00C05879" w:rsidP="00BD0FD8">
            <w:pPr>
              <w:tabs>
                <w:tab w:val="left" w:pos="1395"/>
              </w:tabs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335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20FC" w14:textId="77777777" w:rsidR="00C05879" w:rsidRPr="000006B6" w:rsidRDefault="00C05879" w:rsidP="00BD0FD8">
            <w:pPr>
              <w:contextualSpacing/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lastRenderedPageBreak/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14:paraId="28843718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lastRenderedPageBreak/>
              <w:t>комплект учебной мебели на 11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0006B6" w14:paraId="1B56C3A7" w14:textId="77777777" w:rsidTr="6DE6C3FC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17CA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lastRenderedPageBreak/>
              <w:t>50.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7594" w14:textId="77777777" w:rsidR="00C05879" w:rsidRPr="000006B6" w:rsidRDefault="00C05879" w:rsidP="00BD0FD8">
            <w:pPr>
              <w:jc w:val="both"/>
              <w:rPr>
                <w:rFonts w:eastAsia="MS Mincho"/>
                <w:sz w:val="20"/>
                <w:szCs w:val="20"/>
                <w:lang w:eastAsia="ja-JP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62197665" w14:textId="77777777" w:rsidR="00C0587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14:paraId="05DFF369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336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BA23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14:paraId="6DB6DD5A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11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0006B6" w14:paraId="575EDFBC" w14:textId="77777777" w:rsidTr="6DE6C3FC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9E2E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51.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339D" w14:textId="77777777" w:rsidR="00C05879" w:rsidRPr="000006B6" w:rsidRDefault="00C05879" w:rsidP="00BD0FD8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1961CCE7" w14:textId="77777777" w:rsidR="00C0587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14:paraId="57FE7C9A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337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131C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14:paraId="4C8CF9FB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10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0006B6" w14:paraId="392853D3" w14:textId="77777777" w:rsidTr="6DE6C3FC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14:paraId="6DBA090F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52.</w:t>
            </w:r>
          </w:p>
        </w:tc>
        <w:tc>
          <w:tcPr>
            <w:tcW w:w="2589" w:type="pct"/>
          </w:tcPr>
          <w:p w14:paraId="14FA7585" w14:textId="77777777" w:rsidR="00C05879" w:rsidRPr="000006B6" w:rsidRDefault="00C05879" w:rsidP="00BD0FD8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677B2689" w14:textId="77777777" w:rsidR="00C0587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14:paraId="7A8250F3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338</w:t>
            </w:r>
          </w:p>
        </w:tc>
        <w:tc>
          <w:tcPr>
            <w:tcW w:w="2140" w:type="pct"/>
          </w:tcPr>
          <w:p w14:paraId="74686BCA" w14:textId="77777777" w:rsidR="00C05879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14:paraId="64FC2BC7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0006B6" w14:paraId="6DCE9A2A" w14:textId="77777777" w:rsidTr="6DE6C3FC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14:paraId="5B249A05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53.</w:t>
            </w:r>
          </w:p>
        </w:tc>
        <w:tc>
          <w:tcPr>
            <w:tcW w:w="2589" w:type="pct"/>
          </w:tcPr>
          <w:p w14:paraId="26359FE3" w14:textId="77777777" w:rsidR="00C05879" w:rsidRPr="000006B6" w:rsidRDefault="00C05879" w:rsidP="00BD0FD8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72439AC8" w14:textId="77777777" w:rsidR="00C0587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14:paraId="2695EA43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339</w:t>
            </w:r>
          </w:p>
        </w:tc>
        <w:tc>
          <w:tcPr>
            <w:tcW w:w="2140" w:type="pct"/>
          </w:tcPr>
          <w:p w14:paraId="6048CCB4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14:paraId="63E1F05A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0006B6" w14:paraId="258917E8" w14:textId="77777777" w:rsidTr="6DE6C3FC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14:paraId="29FD258F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54.</w:t>
            </w:r>
          </w:p>
        </w:tc>
        <w:tc>
          <w:tcPr>
            <w:tcW w:w="2589" w:type="pct"/>
          </w:tcPr>
          <w:p w14:paraId="6F96B2CB" w14:textId="77777777" w:rsidR="00C05879" w:rsidRPr="000006B6" w:rsidRDefault="00C05879" w:rsidP="00BD0FD8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0355F968" w14:textId="77777777" w:rsidR="00C0587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14:paraId="144DAE60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340</w:t>
            </w:r>
          </w:p>
        </w:tc>
        <w:tc>
          <w:tcPr>
            <w:tcW w:w="2140" w:type="pct"/>
          </w:tcPr>
          <w:p w14:paraId="03275712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14:paraId="1743F7E0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11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0006B6" w14:paraId="44ABBF86" w14:textId="77777777" w:rsidTr="6DE6C3FC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14:paraId="1766ED5C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55.</w:t>
            </w:r>
          </w:p>
        </w:tc>
        <w:tc>
          <w:tcPr>
            <w:tcW w:w="2589" w:type="pct"/>
          </w:tcPr>
          <w:p w14:paraId="62ACA03C" w14:textId="77777777" w:rsidR="00C05879" w:rsidRPr="000006B6" w:rsidRDefault="00C05879" w:rsidP="00BD0FD8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138C1862" w14:textId="77777777" w:rsidR="00C0587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14:paraId="00902160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341</w:t>
            </w:r>
          </w:p>
        </w:tc>
        <w:tc>
          <w:tcPr>
            <w:tcW w:w="2140" w:type="pct"/>
          </w:tcPr>
          <w:p w14:paraId="345D1513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14:paraId="71FE5264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0006B6" w14:paraId="1D9F0634" w14:textId="77777777" w:rsidTr="6DE6C3FC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14:paraId="0BDF5D36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56.</w:t>
            </w:r>
          </w:p>
        </w:tc>
        <w:tc>
          <w:tcPr>
            <w:tcW w:w="2589" w:type="pct"/>
          </w:tcPr>
          <w:p w14:paraId="130798D1" w14:textId="77777777" w:rsidR="00C05879" w:rsidRPr="000006B6" w:rsidRDefault="00C05879" w:rsidP="00BD0FD8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257E463F" w14:textId="77777777" w:rsidR="00C0587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14:paraId="78599AD4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343А</w:t>
            </w:r>
          </w:p>
        </w:tc>
        <w:tc>
          <w:tcPr>
            <w:tcW w:w="2140" w:type="pct"/>
          </w:tcPr>
          <w:p w14:paraId="20959CD8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14:paraId="26AEDE9D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10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C05879" w:rsidRPr="000006B6" w14:paraId="6577031E" w14:textId="77777777" w:rsidTr="6DE6C3FC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14:paraId="78BDB235" w14:textId="77777777" w:rsidR="00C05879" w:rsidRPr="0004603F" w:rsidRDefault="00C05879" w:rsidP="00BD0F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57.</w:t>
            </w:r>
          </w:p>
        </w:tc>
        <w:tc>
          <w:tcPr>
            <w:tcW w:w="2589" w:type="pct"/>
          </w:tcPr>
          <w:p w14:paraId="206A99BC" w14:textId="77777777" w:rsidR="00C05879" w:rsidRPr="000006B6" w:rsidRDefault="00C05879" w:rsidP="00BD0FD8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34988C27" w14:textId="77777777" w:rsidR="00C0587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14:paraId="5B457940" w14:textId="77777777" w:rsidR="00C05879" w:rsidRPr="000006B6" w:rsidRDefault="00C05879" w:rsidP="00BD0FD8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</w:rPr>
              <w:t>343</w:t>
            </w:r>
          </w:p>
        </w:tc>
        <w:tc>
          <w:tcPr>
            <w:tcW w:w="2140" w:type="pct"/>
          </w:tcPr>
          <w:p w14:paraId="1349783A" w14:textId="77777777" w:rsidR="00C05879" w:rsidRPr="000006B6" w:rsidRDefault="6DE6C3FC" w:rsidP="6DE6C3FC">
            <w:pPr>
              <w:pStyle w:val="33"/>
              <w:spacing w:before="0"/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6DE6C3FC">
              <w:rPr>
                <w:rFonts w:eastAsia="Times New Roman"/>
                <w:sz w:val="20"/>
                <w:szCs w:val="20"/>
              </w:rPr>
              <w:t>Компьютер - 14 шт., проектор - 1 шт.,</w:t>
            </w:r>
          </w:p>
          <w:p w14:paraId="0495F2BC" w14:textId="77777777" w:rsidR="00C05879" w:rsidRPr="000006B6" w:rsidRDefault="6DE6C3FC" w:rsidP="6DE6C3FC">
            <w:pPr>
              <w:pStyle w:val="33"/>
              <w:spacing w:before="0"/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6DE6C3FC">
              <w:rPr>
                <w:rFonts w:eastAsia="Times New Roman"/>
                <w:sz w:val="20"/>
                <w:szCs w:val="20"/>
              </w:rPr>
              <w:t>мобильный стол-тележка для зарядки и хранения ноутбуков - 1 шт.</w:t>
            </w:r>
          </w:p>
          <w:p w14:paraId="078DC97A" w14:textId="77777777" w:rsidR="00C05879" w:rsidRPr="000006B6" w:rsidRDefault="6DE6C3FC" w:rsidP="6DE6C3FC">
            <w:pPr>
              <w:pStyle w:val="33"/>
              <w:spacing w:before="0"/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6DE6C3FC">
              <w:rPr>
                <w:rFonts w:eastAsia="Times New Roman"/>
                <w:sz w:val="20"/>
                <w:szCs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C05879" w:rsidRPr="008C3DD7" w14:paraId="0ED822C2" w14:textId="77777777" w:rsidTr="6DE6C3FC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14:paraId="21BF7FC6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2589" w:type="pct"/>
          </w:tcPr>
          <w:p w14:paraId="4A959BA8" w14:textId="77777777" w:rsidR="00C05879" w:rsidRPr="000006B6" w:rsidRDefault="00C05879" w:rsidP="00BD0FD8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688155DE" w14:textId="77777777" w:rsidR="00C05879" w:rsidRDefault="00C05879" w:rsidP="00BD0FD8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14:paraId="44C81DAF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344</w:t>
            </w:r>
          </w:p>
        </w:tc>
        <w:tc>
          <w:tcPr>
            <w:tcW w:w="2140" w:type="pct"/>
          </w:tcPr>
          <w:p w14:paraId="4C279BF7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14:paraId="269720F5" w14:textId="77777777" w:rsidR="00C05879" w:rsidRPr="000006B6" w:rsidRDefault="00C05879" w:rsidP="00BD0FD8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10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</w:tbl>
    <w:p w14:paraId="14BA3875" w14:textId="77777777" w:rsidR="008073AC" w:rsidRDefault="008073AC" w:rsidP="0075296A">
      <w:pPr>
        <w:tabs>
          <w:tab w:val="left" w:pos="2181"/>
        </w:tabs>
        <w:ind w:firstLine="567"/>
        <w:jc w:val="both"/>
      </w:pPr>
    </w:p>
    <w:p w14:paraId="47149B06" w14:textId="77777777" w:rsidR="00131C2B" w:rsidRPr="0075296A" w:rsidRDefault="00A426C7" w:rsidP="0075296A">
      <w:pPr>
        <w:tabs>
          <w:tab w:val="left" w:pos="2181"/>
        </w:tabs>
        <w:ind w:firstLine="567"/>
        <w:jc w:val="both"/>
        <w:rPr>
          <w:color w:val="000000"/>
        </w:rPr>
      </w:pPr>
      <w:r w:rsidRPr="000D2B99">
        <w:t xml:space="preserve">Рабочая программа составлена на основе Общей характеристики </w:t>
      </w:r>
      <w:r>
        <w:t xml:space="preserve">образовательной программы </w:t>
      </w:r>
      <w:r w:rsidR="00CB4B1A">
        <w:t xml:space="preserve">по направлению </w:t>
      </w:r>
      <w:r w:rsidR="00CB4B1A" w:rsidRPr="7778324F">
        <w:rPr>
          <w:spacing w:val="-4"/>
        </w:rPr>
        <w:t>13.03.01 Теплоэнергетика и теплотехника</w:t>
      </w:r>
      <w:r w:rsidR="00B3229C">
        <w:t xml:space="preserve"> </w:t>
      </w:r>
      <w:r w:rsidR="0019610B" w:rsidRPr="00C00C85">
        <w:t>(приема</w:t>
      </w:r>
      <w:r w:rsidR="00D81199">
        <w:t xml:space="preserve"> 2</w:t>
      </w:r>
      <w:r w:rsidR="002333E3">
        <w:t>021</w:t>
      </w:r>
      <w:r w:rsidR="00131C2B" w:rsidRPr="00C00C85">
        <w:t xml:space="preserve"> г.</w:t>
      </w:r>
      <w:r>
        <w:t xml:space="preserve">, </w:t>
      </w:r>
      <w:r w:rsidR="006B48C6">
        <w:t>очно-</w:t>
      </w:r>
      <w:r w:rsidR="00D81199">
        <w:t>за</w:t>
      </w:r>
      <w:r>
        <w:t>очная форма обучения</w:t>
      </w:r>
      <w:r w:rsidR="00131C2B" w:rsidRPr="00C00C85">
        <w:t>).</w:t>
      </w:r>
    </w:p>
    <w:p w14:paraId="7C8C09B2" w14:textId="77777777" w:rsidR="00A426C7" w:rsidRDefault="00A426C7" w:rsidP="00A426C7">
      <w:r>
        <w:t>Разработчик(и)</w:t>
      </w:r>
      <w:r w:rsidRPr="00EB4047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A426C7" w14:paraId="1B824379" w14:textId="77777777" w:rsidTr="00A426C7">
        <w:tc>
          <w:tcPr>
            <w:tcW w:w="3209" w:type="dxa"/>
            <w:shd w:val="clear" w:color="auto" w:fill="F2F2F2"/>
          </w:tcPr>
          <w:p w14:paraId="235CEDAC" w14:textId="77777777" w:rsidR="00A426C7" w:rsidRPr="001D0BEE" w:rsidRDefault="00A426C7" w:rsidP="00A426C7">
            <w:pPr>
              <w:jc w:val="center"/>
              <w:rPr>
                <w:sz w:val="16"/>
              </w:rPr>
            </w:pPr>
            <w:r w:rsidRPr="001D0BEE">
              <w:rPr>
                <w:sz w:val="16"/>
              </w:rPr>
              <w:t>Должность</w:t>
            </w:r>
          </w:p>
        </w:tc>
        <w:tc>
          <w:tcPr>
            <w:tcW w:w="3209" w:type="dxa"/>
            <w:shd w:val="clear" w:color="auto" w:fill="F2F2F2"/>
          </w:tcPr>
          <w:p w14:paraId="3F16AAA3" w14:textId="77777777" w:rsidR="00A426C7" w:rsidRPr="001D0BEE" w:rsidRDefault="00A426C7" w:rsidP="00A426C7">
            <w:pPr>
              <w:jc w:val="center"/>
              <w:rPr>
                <w:sz w:val="16"/>
              </w:rPr>
            </w:pPr>
            <w:r w:rsidRPr="001D0BEE">
              <w:rPr>
                <w:sz w:val="16"/>
              </w:rPr>
              <w:t>Подпись</w:t>
            </w:r>
          </w:p>
        </w:tc>
        <w:tc>
          <w:tcPr>
            <w:tcW w:w="3209" w:type="dxa"/>
            <w:shd w:val="clear" w:color="auto" w:fill="F2F2F2"/>
          </w:tcPr>
          <w:p w14:paraId="639D102C" w14:textId="77777777" w:rsidR="00A426C7" w:rsidRPr="001D0BEE" w:rsidRDefault="00A426C7" w:rsidP="00A426C7">
            <w:pPr>
              <w:jc w:val="center"/>
              <w:rPr>
                <w:sz w:val="16"/>
              </w:rPr>
            </w:pPr>
            <w:r w:rsidRPr="001D0BEE">
              <w:rPr>
                <w:sz w:val="16"/>
              </w:rPr>
              <w:t>ФИО</w:t>
            </w:r>
          </w:p>
        </w:tc>
      </w:tr>
      <w:tr w:rsidR="00A426C7" w14:paraId="7BDD52F2" w14:textId="77777777" w:rsidTr="00A426C7">
        <w:tc>
          <w:tcPr>
            <w:tcW w:w="3209" w:type="dxa"/>
            <w:shd w:val="clear" w:color="auto" w:fill="auto"/>
          </w:tcPr>
          <w:p w14:paraId="6F634A7A" w14:textId="77777777" w:rsidR="00A426C7" w:rsidRDefault="00AB33D8" w:rsidP="00A426C7">
            <w:pPr>
              <w:jc w:val="both"/>
            </w:pPr>
            <w:r>
              <w:t>Ст. преп. ОИЯ</w:t>
            </w:r>
          </w:p>
        </w:tc>
        <w:tc>
          <w:tcPr>
            <w:tcW w:w="3209" w:type="dxa"/>
            <w:shd w:val="clear" w:color="auto" w:fill="auto"/>
          </w:tcPr>
          <w:p w14:paraId="4F2D1C23" w14:textId="77777777" w:rsidR="00A426C7" w:rsidRDefault="00A426C7" w:rsidP="00A426C7">
            <w:pPr>
              <w:jc w:val="both"/>
            </w:pPr>
          </w:p>
        </w:tc>
        <w:tc>
          <w:tcPr>
            <w:tcW w:w="3209" w:type="dxa"/>
            <w:shd w:val="clear" w:color="auto" w:fill="auto"/>
          </w:tcPr>
          <w:p w14:paraId="109D4143" w14:textId="77777777" w:rsidR="00A426C7" w:rsidRDefault="001D7E22" w:rsidP="00A426C7">
            <w:pPr>
              <w:jc w:val="both"/>
            </w:pPr>
            <w:r>
              <w:t>Бекишева Т.Г</w:t>
            </w:r>
            <w:r w:rsidR="00AB33D8">
              <w:t>.</w:t>
            </w:r>
          </w:p>
        </w:tc>
      </w:tr>
      <w:tr w:rsidR="00AB33D8" w14:paraId="60867E58" w14:textId="77777777" w:rsidTr="00A426C7">
        <w:tc>
          <w:tcPr>
            <w:tcW w:w="3209" w:type="dxa"/>
            <w:shd w:val="clear" w:color="auto" w:fill="auto"/>
          </w:tcPr>
          <w:p w14:paraId="74C4032D" w14:textId="77777777" w:rsidR="00AB33D8" w:rsidRDefault="00AB33D8" w:rsidP="00A426C7">
            <w:pPr>
              <w:jc w:val="both"/>
            </w:pPr>
            <w:r>
              <w:t>Ст. преп. ОИЯ</w:t>
            </w:r>
          </w:p>
        </w:tc>
        <w:tc>
          <w:tcPr>
            <w:tcW w:w="3209" w:type="dxa"/>
            <w:shd w:val="clear" w:color="auto" w:fill="auto"/>
          </w:tcPr>
          <w:p w14:paraId="1EBAB987" w14:textId="77777777" w:rsidR="00AB33D8" w:rsidRDefault="00AB33D8" w:rsidP="00A426C7">
            <w:pPr>
              <w:jc w:val="both"/>
            </w:pPr>
          </w:p>
        </w:tc>
        <w:tc>
          <w:tcPr>
            <w:tcW w:w="3209" w:type="dxa"/>
            <w:shd w:val="clear" w:color="auto" w:fill="auto"/>
          </w:tcPr>
          <w:p w14:paraId="7C6C4455" w14:textId="77777777" w:rsidR="00AB33D8" w:rsidRDefault="001D7E22" w:rsidP="00A426C7">
            <w:pPr>
              <w:jc w:val="both"/>
            </w:pPr>
            <w:r>
              <w:t>Якименко Е.В</w:t>
            </w:r>
            <w:r w:rsidR="00AB33D8">
              <w:t>.</w:t>
            </w:r>
          </w:p>
        </w:tc>
      </w:tr>
    </w:tbl>
    <w:p w14:paraId="22A9CD6A" w14:textId="77777777" w:rsidR="005B5897" w:rsidRDefault="005B5897" w:rsidP="0075296A">
      <w:pPr>
        <w:jc w:val="both"/>
      </w:pPr>
    </w:p>
    <w:p w14:paraId="673A0E02" w14:textId="77777777" w:rsidR="00166617" w:rsidRDefault="7778324F" w:rsidP="0075296A">
      <w:pPr>
        <w:jc w:val="both"/>
      </w:pPr>
      <w:r>
        <w:t>Программа одобр</w:t>
      </w:r>
      <w:r w:rsidRPr="00007DD3">
        <w:t xml:space="preserve">ена на заседании Отделения иностранных языков (протокол от </w:t>
      </w:r>
      <w:r w:rsidR="008073AC" w:rsidRPr="00007DD3">
        <w:t>«</w:t>
      </w:r>
      <w:r w:rsidR="003E61C5">
        <w:t>31</w:t>
      </w:r>
      <w:r w:rsidR="008073AC" w:rsidRPr="00007DD3">
        <w:t xml:space="preserve"> » </w:t>
      </w:r>
      <w:r w:rsidR="003E61C5">
        <w:t>августа</w:t>
      </w:r>
      <w:r w:rsidRPr="00007DD3">
        <w:t xml:space="preserve"> 2021 г. № __1</w:t>
      </w:r>
      <w:r w:rsidR="003E61C5">
        <w:t>7</w:t>
      </w:r>
      <w:r w:rsidRPr="00007DD3">
        <w:t>_).</w:t>
      </w:r>
    </w:p>
    <w:p w14:paraId="39384CE7" w14:textId="77777777" w:rsidR="00166617" w:rsidRDefault="00166617" w:rsidP="00166617">
      <w:pPr>
        <w:tabs>
          <w:tab w:val="left" w:pos="1425"/>
        </w:tabs>
        <w:jc w:val="both"/>
      </w:pPr>
    </w:p>
    <w:p w14:paraId="3FEAFC28" w14:textId="77777777" w:rsidR="0095335C" w:rsidRDefault="002333E3" w:rsidP="0095335C">
      <w:pPr>
        <w:widowControl w:val="0"/>
        <w:autoSpaceDE w:val="0"/>
        <w:autoSpaceDN w:val="0"/>
        <w:adjustRightInd w:val="0"/>
      </w:pPr>
      <w:r>
        <w:rPr>
          <w:lang w:eastAsia="ru-RU"/>
        </w:rPr>
        <w:t>Зав. каф. р</w:t>
      </w:r>
      <w:r w:rsidR="0095335C">
        <w:rPr>
          <w:lang w:eastAsia="ru-RU"/>
        </w:rPr>
        <w:t>уководитель ОИЯ</w:t>
      </w:r>
      <w:r w:rsidR="0095335C">
        <w:t xml:space="preserve">, </w:t>
      </w:r>
    </w:p>
    <w:p w14:paraId="34D853E3" w14:textId="77777777" w:rsidR="00166617" w:rsidRDefault="0095335C" w:rsidP="0095335C">
      <w:pPr>
        <w:jc w:val="both"/>
      </w:pPr>
      <w:r>
        <w:t xml:space="preserve">к.филос.н., доцент                      </w:t>
      </w:r>
      <w:r>
        <w:tab/>
      </w:r>
      <w:r>
        <w:tab/>
      </w:r>
      <w:r>
        <w:tab/>
        <w:t>___________________ /Солодовникова О.В./</w:t>
      </w:r>
    </w:p>
    <w:p w14:paraId="6A16FEA2" w14:textId="77777777" w:rsidR="008A56D5" w:rsidRDefault="008A56D5" w:rsidP="008A56D5">
      <w:pPr>
        <w:jc w:val="center"/>
        <w:rPr>
          <w:b/>
        </w:rPr>
      </w:pPr>
      <w:r>
        <w:rPr>
          <w:b/>
        </w:rPr>
        <w:t>Лист изменений рабочей программы дисциплины:</w:t>
      </w:r>
    </w:p>
    <w:tbl>
      <w:tblPr>
        <w:tblW w:w="978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418"/>
        <w:gridCol w:w="6094"/>
        <w:gridCol w:w="2268"/>
      </w:tblGrid>
      <w:tr w:rsidR="008A56D5" w14:paraId="53172589" w14:textId="77777777" w:rsidTr="005673CA">
        <w:trPr>
          <w:trHeight w:val="61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337E85" w14:textId="77777777" w:rsidR="008A56D5" w:rsidRDefault="008A56D5" w:rsidP="00567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Учебный год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897CD9" w14:textId="77777777" w:rsidR="008A56D5" w:rsidRDefault="008A56D5" w:rsidP="00567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Содержание /изменение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876414" w14:textId="77777777" w:rsidR="008A56D5" w:rsidRDefault="008A56D5" w:rsidP="005673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 xml:space="preserve">Обсуждено на заседании </w:t>
            </w:r>
            <w:r>
              <w:rPr>
                <w:sz w:val="16"/>
                <w:szCs w:val="16"/>
                <w:lang w:eastAsia="en-US"/>
              </w:rPr>
              <w:t xml:space="preserve">учебно-методического совета ОИЯ </w:t>
            </w:r>
            <w:r>
              <w:rPr>
                <w:b/>
                <w:color w:val="000000"/>
                <w:sz w:val="16"/>
                <w:szCs w:val="16"/>
                <w:lang w:eastAsia="en-US"/>
              </w:rPr>
              <w:t xml:space="preserve"> (протокол)</w:t>
            </w:r>
          </w:p>
        </w:tc>
      </w:tr>
      <w:tr w:rsidR="008A56D5" w14:paraId="41F22573" w14:textId="77777777" w:rsidTr="005673CA">
        <w:trPr>
          <w:trHeight w:val="6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07E38B" w14:textId="77777777" w:rsidR="008A56D5" w:rsidRDefault="008A56D5" w:rsidP="00567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pacing w:val="-6"/>
                <w:lang w:eastAsia="en-US"/>
              </w:rPr>
              <w:t>20___/____ учебный год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B11F1D" w14:textId="77777777" w:rsidR="008A56D5" w:rsidRDefault="008A56D5" w:rsidP="005673CA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0390A6" w14:textId="77777777" w:rsidR="008A56D5" w:rsidRDefault="008A56D5" w:rsidP="005673C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 «__» ________ 20__ г. </w:t>
            </w:r>
          </w:p>
          <w:p w14:paraId="64D10678" w14:textId="77777777" w:rsidR="008A56D5" w:rsidRDefault="008A56D5" w:rsidP="005673C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____ </w:t>
            </w:r>
          </w:p>
        </w:tc>
      </w:tr>
      <w:tr w:rsidR="008A56D5" w14:paraId="24E8C259" w14:textId="77777777" w:rsidTr="005673CA">
        <w:trPr>
          <w:trHeight w:val="2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39049" w14:textId="77777777" w:rsidR="008A56D5" w:rsidRDefault="008A56D5" w:rsidP="00567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2FC64" w14:textId="77777777" w:rsidR="008A56D5" w:rsidRDefault="008A56D5" w:rsidP="00567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940D4" w14:textId="77777777" w:rsidR="008A56D5" w:rsidRDefault="008A56D5" w:rsidP="00567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8A56D5" w14:paraId="6AEC408C" w14:textId="77777777" w:rsidTr="005673CA">
        <w:trPr>
          <w:trHeight w:val="2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48A71" w14:textId="77777777" w:rsidR="008A56D5" w:rsidRDefault="008A56D5" w:rsidP="00567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FD26D" w14:textId="77777777" w:rsidR="008A56D5" w:rsidRDefault="008A56D5" w:rsidP="00567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878BA" w14:textId="77777777" w:rsidR="008A56D5" w:rsidRDefault="008A56D5" w:rsidP="00567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8A56D5" w14:paraId="548D2449" w14:textId="77777777" w:rsidTr="005673CA">
        <w:trPr>
          <w:trHeight w:val="2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537EB" w14:textId="77777777" w:rsidR="008A56D5" w:rsidRDefault="008A56D5" w:rsidP="00567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EEBFE" w14:textId="77777777" w:rsidR="008A56D5" w:rsidRDefault="008A56D5" w:rsidP="00567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03CE7" w14:textId="77777777" w:rsidR="008A56D5" w:rsidRDefault="008A56D5" w:rsidP="00567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8A56D5" w14:paraId="274A571B" w14:textId="77777777" w:rsidTr="005673CA">
        <w:trPr>
          <w:trHeight w:val="2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5F177" w14:textId="77777777" w:rsidR="008A56D5" w:rsidRDefault="008A56D5" w:rsidP="00567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D401D" w14:textId="77777777" w:rsidR="008A56D5" w:rsidRDefault="008A56D5" w:rsidP="00567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1893A" w14:textId="77777777" w:rsidR="008A56D5" w:rsidRDefault="008A56D5" w:rsidP="005673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69FC62E6" w14:textId="77777777" w:rsidR="008A56D5" w:rsidRDefault="008A56D5" w:rsidP="008A56D5">
      <w:pPr>
        <w:jc w:val="both"/>
      </w:pPr>
    </w:p>
    <w:p w14:paraId="126B0552" w14:textId="77777777" w:rsidR="008A56D5" w:rsidRDefault="008A56D5" w:rsidP="008A56D5">
      <w:pPr>
        <w:jc w:val="both"/>
      </w:pPr>
    </w:p>
    <w:p w14:paraId="2EB7E69E" w14:textId="77777777" w:rsidR="008A56D5" w:rsidRDefault="008A56D5" w:rsidP="008A56D5">
      <w:pPr>
        <w:jc w:val="both"/>
      </w:pPr>
    </w:p>
    <w:p w14:paraId="60170E58" w14:textId="77777777" w:rsidR="008A56D5" w:rsidRDefault="008A56D5" w:rsidP="0095335C">
      <w:pPr>
        <w:jc w:val="both"/>
      </w:pPr>
    </w:p>
    <w:p w14:paraId="6F8E22BA" w14:textId="77777777" w:rsidR="008A56D5" w:rsidRDefault="008A56D5" w:rsidP="0095335C">
      <w:pPr>
        <w:jc w:val="both"/>
      </w:pPr>
    </w:p>
    <w:p w14:paraId="3AD734D4" w14:textId="77777777" w:rsidR="008A56D5" w:rsidRDefault="008A56D5" w:rsidP="0095335C">
      <w:pPr>
        <w:jc w:val="both"/>
      </w:pPr>
    </w:p>
    <w:p w14:paraId="6D127B36" w14:textId="77777777" w:rsidR="008A56D5" w:rsidRDefault="008A56D5" w:rsidP="0095335C">
      <w:pPr>
        <w:jc w:val="both"/>
      </w:pPr>
    </w:p>
    <w:p w14:paraId="790DAA6B" w14:textId="77777777" w:rsidR="008A56D5" w:rsidRDefault="008A56D5" w:rsidP="0095335C">
      <w:pPr>
        <w:jc w:val="both"/>
      </w:pPr>
    </w:p>
    <w:p w14:paraId="1C4FC8FA" w14:textId="77777777" w:rsidR="008A56D5" w:rsidRDefault="008A56D5" w:rsidP="0095335C">
      <w:pPr>
        <w:jc w:val="both"/>
      </w:pPr>
    </w:p>
    <w:p w14:paraId="3BDDED45" w14:textId="77777777" w:rsidR="008A56D5" w:rsidRDefault="008A56D5" w:rsidP="0095335C">
      <w:pPr>
        <w:jc w:val="both"/>
      </w:pPr>
    </w:p>
    <w:p w14:paraId="4BE450B9" w14:textId="77777777" w:rsidR="008A56D5" w:rsidRDefault="008A56D5" w:rsidP="0095335C">
      <w:pPr>
        <w:jc w:val="both"/>
      </w:pPr>
    </w:p>
    <w:p w14:paraId="10F9AF30" w14:textId="77777777" w:rsidR="008A56D5" w:rsidRDefault="008A56D5" w:rsidP="0095335C">
      <w:pPr>
        <w:jc w:val="both"/>
      </w:pPr>
    </w:p>
    <w:p w14:paraId="55C28014" w14:textId="77777777" w:rsidR="008A56D5" w:rsidRDefault="008A56D5" w:rsidP="0095335C">
      <w:pPr>
        <w:jc w:val="both"/>
      </w:pPr>
    </w:p>
    <w:p w14:paraId="21B86F96" w14:textId="77777777" w:rsidR="008A56D5" w:rsidRDefault="008A56D5" w:rsidP="0095335C">
      <w:pPr>
        <w:jc w:val="both"/>
      </w:pPr>
    </w:p>
    <w:p w14:paraId="3B9D8BAF" w14:textId="77777777" w:rsidR="008A56D5" w:rsidRDefault="008A56D5" w:rsidP="0095335C">
      <w:pPr>
        <w:jc w:val="both"/>
      </w:pPr>
    </w:p>
    <w:p w14:paraId="26048946" w14:textId="77777777" w:rsidR="008A56D5" w:rsidRDefault="008A56D5" w:rsidP="0095335C">
      <w:pPr>
        <w:jc w:val="both"/>
      </w:pPr>
    </w:p>
    <w:p w14:paraId="17130DF6" w14:textId="77777777" w:rsidR="008A56D5" w:rsidRDefault="008A56D5" w:rsidP="0095335C">
      <w:pPr>
        <w:jc w:val="both"/>
      </w:pPr>
    </w:p>
    <w:p w14:paraId="510B4D70" w14:textId="77777777" w:rsidR="008A56D5" w:rsidRDefault="008A56D5" w:rsidP="0095335C">
      <w:pPr>
        <w:jc w:val="both"/>
      </w:pPr>
    </w:p>
    <w:p w14:paraId="39A6AEEF" w14:textId="77777777" w:rsidR="008A56D5" w:rsidRDefault="008A56D5" w:rsidP="0095335C">
      <w:pPr>
        <w:jc w:val="both"/>
      </w:pPr>
    </w:p>
    <w:sectPr w:rsidR="008A56D5" w:rsidSect="001E6C78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134" w:header="720" w:footer="51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BCE58" w14:textId="77777777" w:rsidR="00A76694" w:rsidRDefault="00A76694">
      <w:r>
        <w:separator/>
      </w:r>
    </w:p>
  </w:endnote>
  <w:endnote w:type="continuationSeparator" w:id="0">
    <w:p w14:paraId="0F07550D" w14:textId="77777777" w:rsidR="00A76694" w:rsidRDefault="00A76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Arial"/>
    <w:charset w:val="01"/>
    <w:family w:val="swiss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68D36" w14:textId="77777777" w:rsidR="00B537E9" w:rsidRPr="00A71751" w:rsidRDefault="001E4E7D">
    <w:pPr>
      <w:pStyle w:val="af0"/>
      <w:jc w:val="right"/>
    </w:pPr>
    <w:r w:rsidRPr="00A71751">
      <w:fldChar w:fldCharType="begin"/>
    </w:r>
    <w:r w:rsidR="00B537E9" w:rsidRPr="00A71751">
      <w:instrText xml:space="preserve"> PAGE   \* MERGEFORMAT </w:instrText>
    </w:r>
    <w:r w:rsidRPr="00A71751">
      <w:fldChar w:fldCharType="separate"/>
    </w:r>
    <w:r w:rsidR="0075545E">
      <w:rPr>
        <w:noProof/>
      </w:rPr>
      <w:t>8</w:t>
    </w:r>
    <w:r w:rsidRPr="00A71751">
      <w:fldChar w:fldCharType="end"/>
    </w:r>
  </w:p>
  <w:p w14:paraId="2933F9D4" w14:textId="77777777" w:rsidR="00B537E9" w:rsidRDefault="00B537E9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799A6" w14:textId="77777777" w:rsidR="00B537E9" w:rsidRDefault="00B537E9" w:rsidP="007824E7">
    <w:pPr>
      <w:pStyle w:val="af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C243E" w14:textId="77777777" w:rsidR="00A76694" w:rsidRDefault="00A76694">
      <w:r>
        <w:separator/>
      </w:r>
    </w:p>
  </w:footnote>
  <w:footnote w:type="continuationSeparator" w:id="0">
    <w:p w14:paraId="6B3CB4C2" w14:textId="77777777" w:rsidR="00A76694" w:rsidRDefault="00A76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0B537E9" w14:paraId="521C9239" w14:textId="77777777" w:rsidTr="6DE6C3FC">
      <w:tc>
        <w:tcPr>
          <w:tcW w:w="3210" w:type="dxa"/>
        </w:tcPr>
        <w:p w14:paraId="787EFB76" w14:textId="77777777" w:rsidR="00B537E9" w:rsidRDefault="00B537E9" w:rsidP="6DE6C3FC">
          <w:pPr>
            <w:pStyle w:val="af1"/>
            <w:ind w:left="-115"/>
          </w:pPr>
        </w:p>
      </w:tc>
      <w:tc>
        <w:tcPr>
          <w:tcW w:w="3210" w:type="dxa"/>
        </w:tcPr>
        <w:p w14:paraId="3A81CC9D" w14:textId="77777777" w:rsidR="00B537E9" w:rsidRDefault="00B537E9" w:rsidP="6DE6C3FC">
          <w:pPr>
            <w:pStyle w:val="af1"/>
            <w:jc w:val="center"/>
          </w:pPr>
        </w:p>
      </w:tc>
      <w:tc>
        <w:tcPr>
          <w:tcW w:w="3210" w:type="dxa"/>
        </w:tcPr>
        <w:p w14:paraId="2093687F" w14:textId="77777777" w:rsidR="00B537E9" w:rsidRDefault="00B537E9" w:rsidP="6DE6C3FC">
          <w:pPr>
            <w:pStyle w:val="af1"/>
            <w:ind w:right="-115"/>
            <w:jc w:val="right"/>
          </w:pPr>
        </w:p>
      </w:tc>
    </w:tr>
  </w:tbl>
  <w:p w14:paraId="2D22767D" w14:textId="77777777" w:rsidR="00B537E9" w:rsidRDefault="00B537E9" w:rsidP="6DE6C3FC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0B537E9" w14:paraId="571B910B" w14:textId="77777777" w:rsidTr="6DE6C3FC">
      <w:tc>
        <w:tcPr>
          <w:tcW w:w="3210" w:type="dxa"/>
        </w:tcPr>
        <w:p w14:paraId="18EAD0B3" w14:textId="77777777" w:rsidR="00B537E9" w:rsidRDefault="00B537E9" w:rsidP="6DE6C3FC">
          <w:pPr>
            <w:pStyle w:val="af1"/>
            <w:ind w:left="-115"/>
          </w:pPr>
        </w:p>
      </w:tc>
      <w:tc>
        <w:tcPr>
          <w:tcW w:w="3210" w:type="dxa"/>
        </w:tcPr>
        <w:p w14:paraId="0355244B" w14:textId="77777777" w:rsidR="00B537E9" w:rsidRDefault="00B537E9" w:rsidP="6DE6C3FC">
          <w:pPr>
            <w:pStyle w:val="af1"/>
            <w:jc w:val="center"/>
          </w:pPr>
        </w:p>
      </w:tc>
      <w:tc>
        <w:tcPr>
          <w:tcW w:w="3210" w:type="dxa"/>
        </w:tcPr>
        <w:p w14:paraId="745E0CBC" w14:textId="77777777" w:rsidR="00B537E9" w:rsidRDefault="00B537E9" w:rsidP="6DE6C3FC">
          <w:pPr>
            <w:pStyle w:val="af1"/>
            <w:ind w:right="-115"/>
            <w:jc w:val="right"/>
          </w:pPr>
        </w:p>
      </w:tc>
    </w:tr>
  </w:tbl>
  <w:p w14:paraId="5798306E" w14:textId="77777777" w:rsidR="00B537E9" w:rsidRDefault="00B537E9" w:rsidP="6DE6C3FC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34C81F0"/>
    <w:lvl w:ilvl="0">
      <w:start w:val="1"/>
      <w:numFmt w:val="bullet"/>
      <w:pStyle w:val="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0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D836105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000000"/>
        <w:spacing w:val="-3"/>
        <w:sz w:val="28"/>
        <w:szCs w:val="28"/>
        <w:lang w:val="en-US"/>
      </w:rPr>
    </w:lvl>
  </w:abstractNum>
  <w:abstractNum w:abstractNumId="3" w15:restartNumberingAfterBreak="0">
    <w:nsid w:val="00000003"/>
    <w:multiLevelType w:val="singleLevel"/>
    <w:tmpl w:val="1DBE63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8"/>
        <w:lang w:val="en-US"/>
      </w:rPr>
    </w:lvl>
  </w:abstractNum>
  <w:abstractNum w:abstractNumId="4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</w:abstractNum>
  <w:abstractNum w:abstractNumId="5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6"/>
    <w:multiLevelType w:val="multilevel"/>
    <w:tmpl w:val="00000006"/>
    <w:name w:val="WW8Num18"/>
    <w:lvl w:ilvl="0">
      <w:start w:val="6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178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4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32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3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1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92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69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472" w:hanging="2160"/>
      </w:pPr>
    </w:lvl>
  </w:abstractNum>
  <w:abstractNum w:abstractNumId="7" w15:restartNumberingAfterBreak="0">
    <w:nsid w:val="00000007"/>
    <w:multiLevelType w:val="singleLevel"/>
    <w:tmpl w:val="00000007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8" w15:restartNumberingAfterBreak="0">
    <w:nsid w:val="00000008"/>
    <w:multiLevelType w:val="singleLevel"/>
    <w:tmpl w:val="00000008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cs="Symbol"/>
      </w:rPr>
    </w:lvl>
  </w:abstractNum>
  <w:abstractNum w:abstractNumId="9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/>
      </w:rPr>
    </w:lvl>
  </w:abstractNum>
  <w:abstractNum w:abstractNumId="10" w15:restartNumberingAfterBreak="0">
    <w:nsid w:val="00000099"/>
    <w:multiLevelType w:val="hybridMultilevel"/>
    <w:tmpl w:val="15E2E464"/>
    <w:lvl w:ilvl="0" w:tplc="832465A0">
      <w:start w:val="1"/>
      <w:numFmt w:val="decimal"/>
      <w:lvlText w:val="%1."/>
      <w:lvlJc w:val="left"/>
    </w:lvl>
    <w:lvl w:ilvl="1" w:tplc="4C0E3A3E">
      <w:numFmt w:val="decimal"/>
      <w:lvlText w:val=""/>
      <w:lvlJc w:val="left"/>
    </w:lvl>
    <w:lvl w:ilvl="2" w:tplc="C8480CB2">
      <w:numFmt w:val="decimal"/>
      <w:lvlText w:val=""/>
      <w:lvlJc w:val="left"/>
    </w:lvl>
    <w:lvl w:ilvl="3" w:tplc="45DEDCDA">
      <w:numFmt w:val="decimal"/>
      <w:lvlText w:val=""/>
      <w:lvlJc w:val="left"/>
    </w:lvl>
    <w:lvl w:ilvl="4" w:tplc="3F1CAACA">
      <w:numFmt w:val="decimal"/>
      <w:lvlText w:val=""/>
      <w:lvlJc w:val="left"/>
    </w:lvl>
    <w:lvl w:ilvl="5" w:tplc="B3928C6E">
      <w:numFmt w:val="decimal"/>
      <w:lvlText w:val=""/>
      <w:lvlJc w:val="left"/>
    </w:lvl>
    <w:lvl w:ilvl="6" w:tplc="CE507F6C">
      <w:numFmt w:val="decimal"/>
      <w:lvlText w:val=""/>
      <w:lvlJc w:val="left"/>
    </w:lvl>
    <w:lvl w:ilvl="7" w:tplc="E79E213A">
      <w:numFmt w:val="decimal"/>
      <w:lvlText w:val=""/>
      <w:lvlJc w:val="left"/>
    </w:lvl>
    <w:lvl w:ilvl="8" w:tplc="EEC0E994">
      <w:numFmt w:val="decimal"/>
      <w:lvlText w:val=""/>
      <w:lvlJc w:val="left"/>
    </w:lvl>
  </w:abstractNum>
  <w:abstractNum w:abstractNumId="11" w15:restartNumberingAfterBreak="0">
    <w:nsid w:val="00000124"/>
    <w:multiLevelType w:val="hybridMultilevel"/>
    <w:tmpl w:val="62C45C5C"/>
    <w:lvl w:ilvl="0" w:tplc="975C3F26">
      <w:start w:val="1"/>
      <w:numFmt w:val="decimal"/>
      <w:lvlText w:val="%1."/>
      <w:lvlJc w:val="left"/>
    </w:lvl>
    <w:lvl w:ilvl="1" w:tplc="1110EC94">
      <w:numFmt w:val="decimal"/>
      <w:lvlText w:val=""/>
      <w:lvlJc w:val="left"/>
    </w:lvl>
    <w:lvl w:ilvl="2" w:tplc="7F929D32">
      <w:numFmt w:val="decimal"/>
      <w:lvlText w:val=""/>
      <w:lvlJc w:val="left"/>
    </w:lvl>
    <w:lvl w:ilvl="3" w:tplc="3578AD50">
      <w:numFmt w:val="decimal"/>
      <w:lvlText w:val=""/>
      <w:lvlJc w:val="left"/>
    </w:lvl>
    <w:lvl w:ilvl="4" w:tplc="7FA2093E">
      <w:numFmt w:val="decimal"/>
      <w:lvlText w:val=""/>
      <w:lvlJc w:val="left"/>
    </w:lvl>
    <w:lvl w:ilvl="5" w:tplc="D1C8835A">
      <w:numFmt w:val="decimal"/>
      <w:lvlText w:val=""/>
      <w:lvlJc w:val="left"/>
    </w:lvl>
    <w:lvl w:ilvl="6" w:tplc="BD88A51C">
      <w:numFmt w:val="decimal"/>
      <w:lvlText w:val=""/>
      <w:lvlJc w:val="left"/>
    </w:lvl>
    <w:lvl w:ilvl="7" w:tplc="AC220C36">
      <w:numFmt w:val="decimal"/>
      <w:lvlText w:val=""/>
      <w:lvlJc w:val="left"/>
    </w:lvl>
    <w:lvl w:ilvl="8" w:tplc="D7EACB48">
      <w:numFmt w:val="decimal"/>
      <w:lvlText w:val=""/>
      <w:lvlJc w:val="left"/>
    </w:lvl>
  </w:abstractNum>
  <w:abstractNum w:abstractNumId="12" w15:restartNumberingAfterBreak="0">
    <w:nsid w:val="00000F3E"/>
    <w:multiLevelType w:val="hybridMultilevel"/>
    <w:tmpl w:val="A46C3138"/>
    <w:lvl w:ilvl="0" w:tplc="BB5E8C38">
      <w:start w:val="1"/>
      <w:numFmt w:val="decimal"/>
      <w:lvlText w:val="%1."/>
      <w:lvlJc w:val="left"/>
    </w:lvl>
    <w:lvl w:ilvl="1" w:tplc="A84873C0">
      <w:start w:val="1"/>
      <w:numFmt w:val="decimal"/>
      <w:lvlText w:val="%2"/>
      <w:lvlJc w:val="left"/>
    </w:lvl>
    <w:lvl w:ilvl="2" w:tplc="282A1BB6">
      <w:numFmt w:val="decimal"/>
      <w:lvlText w:val=""/>
      <w:lvlJc w:val="left"/>
    </w:lvl>
    <w:lvl w:ilvl="3" w:tplc="71042B28">
      <w:numFmt w:val="decimal"/>
      <w:lvlText w:val=""/>
      <w:lvlJc w:val="left"/>
    </w:lvl>
    <w:lvl w:ilvl="4" w:tplc="E5383344">
      <w:numFmt w:val="decimal"/>
      <w:lvlText w:val=""/>
      <w:lvlJc w:val="left"/>
    </w:lvl>
    <w:lvl w:ilvl="5" w:tplc="18E8005C">
      <w:numFmt w:val="decimal"/>
      <w:lvlText w:val=""/>
      <w:lvlJc w:val="left"/>
    </w:lvl>
    <w:lvl w:ilvl="6" w:tplc="3C52959A">
      <w:numFmt w:val="decimal"/>
      <w:lvlText w:val=""/>
      <w:lvlJc w:val="left"/>
    </w:lvl>
    <w:lvl w:ilvl="7" w:tplc="CBA2A3EE">
      <w:numFmt w:val="decimal"/>
      <w:lvlText w:val=""/>
      <w:lvlJc w:val="left"/>
    </w:lvl>
    <w:lvl w:ilvl="8" w:tplc="8DFC835E">
      <w:numFmt w:val="decimal"/>
      <w:lvlText w:val=""/>
      <w:lvlJc w:val="left"/>
    </w:lvl>
  </w:abstractNum>
  <w:abstractNum w:abstractNumId="13" w15:restartNumberingAfterBreak="0">
    <w:nsid w:val="0000305E"/>
    <w:multiLevelType w:val="hybridMultilevel"/>
    <w:tmpl w:val="370E890A"/>
    <w:lvl w:ilvl="0" w:tplc="A3E89F08">
      <w:start w:val="3"/>
      <w:numFmt w:val="decimal"/>
      <w:lvlText w:val="%1."/>
      <w:lvlJc w:val="left"/>
    </w:lvl>
    <w:lvl w:ilvl="1" w:tplc="5DF057BE">
      <w:numFmt w:val="decimal"/>
      <w:lvlText w:val=""/>
      <w:lvlJc w:val="left"/>
    </w:lvl>
    <w:lvl w:ilvl="2" w:tplc="8A240888">
      <w:numFmt w:val="decimal"/>
      <w:lvlText w:val=""/>
      <w:lvlJc w:val="left"/>
    </w:lvl>
    <w:lvl w:ilvl="3" w:tplc="881C0F24">
      <w:numFmt w:val="decimal"/>
      <w:lvlText w:val=""/>
      <w:lvlJc w:val="left"/>
    </w:lvl>
    <w:lvl w:ilvl="4" w:tplc="3E56DE42">
      <w:numFmt w:val="decimal"/>
      <w:lvlText w:val=""/>
      <w:lvlJc w:val="left"/>
    </w:lvl>
    <w:lvl w:ilvl="5" w:tplc="3F9C9AA8">
      <w:numFmt w:val="decimal"/>
      <w:lvlText w:val=""/>
      <w:lvlJc w:val="left"/>
    </w:lvl>
    <w:lvl w:ilvl="6" w:tplc="9FFE535E">
      <w:numFmt w:val="decimal"/>
      <w:lvlText w:val=""/>
      <w:lvlJc w:val="left"/>
    </w:lvl>
    <w:lvl w:ilvl="7" w:tplc="B366C114">
      <w:numFmt w:val="decimal"/>
      <w:lvlText w:val=""/>
      <w:lvlJc w:val="left"/>
    </w:lvl>
    <w:lvl w:ilvl="8" w:tplc="B364974A">
      <w:numFmt w:val="decimal"/>
      <w:lvlText w:val=""/>
      <w:lvlJc w:val="left"/>
    </w:lvl>
  </w:abstractNum>
  <w:abstractNum w:abstractNumId="14" w15:restartNumberingAfterBreak="0">
    <w:nsid w:val="05EC4C42"/>
    <w:multiLevelType w:val="hybridMultilevel"/>
    <w:tmpl w:val="AB3A425E"/>
    <w:lvl w:ilvl="0" w:tplc="64069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B30749E"/>
    <w:multiLevelType w:val="hybridMultilevel"/>
    <w:tmpl w:val="28B2A922"/>
    <w:lvl w:ilvl="0" w:tplc="94FE3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5C6501"/>
    <w:multiLevelType w:val="hybridMultilevel"/>
    <w:tmpl w:val="57ACD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C743AC"/>
    <w:multiLevelType w:val="hybridMultilevel"/>
    <w:tmpl w:val="C6C89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D4688D"/>
    <w:multiLevelType w:val="hybridMultilevel"/>
    <w:tmpl w:val="809C7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972469"/>
    <w:multiLevelType w:val="hybridMultilevel"/>
    <w:tmpl w:val="004466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14966A51"/>
    <w:multiLevelType w:val="hybridMultilevel"/>
    <w:tmpl w:val="BA90E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DAC1399"/>
    <w:multiLevelType w:val="hybridMultilevel"/>
    <w:tmpl w:val="27BE1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F31D8D"/>
    <w:multiLevelType w:val="hybridMultilevel"/>
    <w:tmpl w:val="AA527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54695E"/>
    <w:multiLevelType w:val="singleLevel"/>
    <w:tmpl w:val="32E26C16"/>
    <w:lvl w:ilvl="0">
      <w:start w:val="1"/>
      <w:numFmt w:val="decimal"/>
      <w:lvlText w:val="%1."/>
      <w:lvlJc w:val="left"/>
    </w:lvl>
  </w:abstractNum>
  <w:abstractNum w:abstractNumId="24" w15:restartNumberingAfterBreak="0">
    <w:nsid w:val="20B03B00"/>
    <w:multiLevelType w:val="hybridMultilevel"/>
    <w:tmpl w:val="54D6F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DC715D"/>
    <w:multiLevelType w:val="hybridMultilevel"/>
    <w:tmpl w:val="AD32C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F86879"/>
    <w:multiLevelType w:val="hybridMultilevel"/>
    <w:tmpl w:val="8A7C2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3E7ED5"/>
    <w:multiLevelType w:val="hybridMultilevel"/>
    <w:tmpl w:val="6C207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906D80"/>
    <w:multiLevelType w:val="hybridMultilevel"/>
    <w:tmpl w:val="DD500490"/>
    <w:lvl w:ilvl="0" w:tplc="74929348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783DCA"/>
    <w:multiLevelType w:val="hybridMultilevel"/>
    <w:tmpl w:val="730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3919F4"/>
    <w:multiLevelType w:val="hybridMultilevel"/>
    <w:tmpl w:val="CC36C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555D3"/>
    <w:multiLevelType w:val="hybridMultilevel"/>
    <w:tmpl w:val="88048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2C56FE"/>
    <w:multiLevelType w:val="hybridMultilevel"/>
    <w:tmpl w:val="47C60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2D6DD0"/>
    <w:multiLevelType w:val="hybridMultilevel"/>
    <w:tmpl w:val="26E6B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9105D8"/>
    <w:multiLevelType w:val="hybridMultilevel"/>
    <w:tmpl w:val="6158D8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53683D"/>
    <w:multiLevelType w:val="hybridMultilevel"/>
    <w:tmpl w:val="918AD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9D061D"/>
    <w:multiLevelType w:val="hybridMultilevel"/>
    <w:tmpl w:val="30FA3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E5334A"/>
    <w:multiLevelType w:val="hybridMultilevel"/>
    <w:tmpl w:val="C0D67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3208BF"/>
    <w:multiLevelType w:val="hybridMultilevel"/>
    <w:tmpl w:val="A5EAA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5B23FA"/>
    <w:multiLevelType w:val="hybridMultilevel"/>
    <w:tmpl w:val="CA5E0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0513C4"/>
    <w:multiLevelType w:val="hybridMultilevel"/>
    <w:tmpl w:val="3F203D1C"/>
    <w:lvl w:ilvl="0" w:tplc="E09438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7641CC"/>
    <w:multiLevelType w:val="hybridMultilevel"/>
    <w:tmpl w:val="C0D67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945A1E"/>
    <w:multiLevelType w:val="hybridMultilevel"/>
    <w:tmpl w:val="171CDF3A"/>
    <w:lvl w:ilvl="0" w:tplc="FE302B56">
      <w:start w:val="1"/>
      <w:numFmt w:val="decimal"/>
      <w:pStyle w:val="10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7"/>
  </w:num>
  <w:num w:numId="5">
    <w:abstractNumId w:val="25"/>
  </w:num>
  <w:num w:numId="6">
    <w:abstractNumId w:val="22"/>
  </w:num>
  <w:num w:numId="7">
    <w:abstractNumId w:val="20"/>
  </w:num>
  <w:num w:numId="8">
    <w:abstractNumId w:val="14"/>
  </w:num>
  <w:num w:numId="9">
    <w:abstractNumId w:val="29"/>
  </w:num>
  <w:num w:numId="10">
    <w:abstractNumId w:val="31"/>
  </w:num>
  <w:num w:numId="11">
    <w:abstractNumId w:val="16"/>
  </w:num>
  <w:num w:numId="12">
    <w:abstractNumId w:val="21"/>
  </w:num>
  <w:num w:numId="13">
    <w:abstractNumId w:val="12"/>
  </w:num>
  <w:num w:numId="14">
    <w:abstractNumId w:val="10"/>
  </w:num>
  <w:num w:numId="15">
    <w:abstractNumId w:val="11"/>
  </w:num>
  <w:num w:numId="16">
    <w:abstractNumId w:val="13"/>
  </w:num>
  <w:num w:numId="17">
    <w:abstractNumId w:val="24"/>
  </w:num>
  <w:num w:numId="18">
    <w:abstractNumId w:val="23"/>
  </w:num>
  <w:num w:numId="19">
    <w:abstractNumId w:val="18"/>
  </w:num>
  <w:num w:numId="20">
    <w:abstractNumId w:val="35"/>
  </w:num>
  <w:num w:numId="21">
    <w:abstractNumId w:val="27"/>
  </w:num>
  <w:num w:numId="22">
    <w:abstractNumId w:val="40"/>
  </w:num>
  <w:num w:numId="23">
    <w:abstractNumId w:val="26"/>
  </w:num>
  <w:num w:numId="24">
    <w:abstractNumId w:val="33"/>
  </w:num>
  <w:num w:numId="25">
    <w:abstractNumId w:val="19"/>
  </w:num>
  <w:num w:numId="26">
    <w:abstractNumId w:val="34"/>
  </w:num>
  <w:num w:numId="27">
    <w:abstractNumId w:val="30"/>
  </w:num>
  <w:num w:numId="28">
    <w:abstractNumId w:val="32"/>
  </w:num>
  <w:num w:numId="29">
    <w:abstractNumId w:val="37"/>
  </w:num>
  <w:num w:numId="30">
    <w:abstractNumId w:val="41"/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39"/>
  </w:num>
  <w:num w:numId="3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8C3"/>
    <w:rsid w:val="00007DD3"/>
    <w:rsid w:val="0002643D"/>
    <w:rsid w:val="00033019"/>
    <w:rsid w:val="000348D2"/>
    <w:rsid w:val="00043093"/>
    <w:rsid w:val="00052CD6"/>
    <w:rsid w:val="00061DEE"/>
    <w:rsid w:val="00062F07"/>
    <w:rsid w:val="00066673"/>
    <w:rsid w:val="00076737"/>
    <w:rsid w:val="000908C5"/>
    <w:rsid w:val="00090DF5"/>
    <w:rsid w:val="00090EBA"/>
    <w:rsid w:val="000A0A05"/>
    <w:rsid w:val="000A1BD3"/>
    <w:rsid w:val="000A3AA0"/>
    <w:rsid w:val="000C42A8"/>
    <w:rsid w:val="000D4E95"/>
    <w:rsid w:val="000D78C1"/>
    <w:rsid w:val="000E02DE"/>
    <w:rsid w:val="000F162D"/>
    <w:rsid w:val="000F4B18"/>
    <w:rsid w:val="000F51C1"/>
    <w:rsid w:val="001008BB"/>
    <w:rsid w:val="001158C0"/>
    <w:rsid w:val="00117901"/>
    <w:rsid w:val="001221A0"/>
    <w:rsid w:val="00122BCD"/>
    <w:rsid w:val="00131C2B"/>
    <w:rsid w:val="00132E0F"/>
    <w:rsid w:val="001348CB"/>
    <w:rsid w:val="0014539A"/>
    <w:rsid w:val="00150382"/>
    <w:rsid w:val="00150E0F"/>
    <w:rsid w:val="0015747C"/>
    <w:rsid w:val="00162F35"/>
    <w:rsid w:val="00164F91"/>
    <w:rsid w:val="00166617"/>
    <w:rsid w:val="001666A0"/>
    <w:rsid w:val="0017396A"/>
    <w:rsid w:val="00177707"/>
    <w:rsid w:val="00181444"/>
    <w:rsid w:val="001815CA"/>
    <w:rsid w:val="00192DD9"/>
    <w:rsid w:val="00194E27"/>
    <w:rsid w:val="0019610B"/>
    <w:rsid w:val="001A10EF"/>
    <w:rsid w:val="001A24F9"/>
    <w:rsid w:val="001A4D71"/>
    <w:rsid w:val="001B3032"/>
    <w:rsid w:val="001C08D5"/>
    <w:rsid w:val="001C3DD7"/>
    <w:rsid w:val="001D17F9"/>
    <w:rsid w:val="001D504A"/>
    <w:rsid w:val="001D7E22"/>
    <w:rsid w:val="001E34FE"/>
    <w:rsid w:val="001E4E7D"/>
    <w:rsid w:val="001E647C"/>
    <w:rsid w:val="001E6C78"/>
    <w:rsid w:val="001F6FC3"/>
    <w:rsid w:val="00207D6C"/>
    <w:rsid w:val="00210CB5"/>
    <w:rsid w:val="002218D9"/>
    <w:rsid w:val="00223A6A"/>
    <w:rsid w:val="00226DEE"/>
    <w:rsid w:val="002333E3"/>
    <w:rsid w:val="002448EF"/>
    <w:rsid w:val="00247A13"/>
    <w:rsid w:val="00257973"/>
    <w:rsid w:val="00263356"/>
    <w:rsid w:val="00272AE8"/>
    <w:rsid w:val="00275E6E"/>
    <w:rsid w:val="00293A75"/>
    <w:rsid w:val="0029782C"/>
    <w:rsid w:val="002A1DD0"/>
    <w:rsid w:val="002A39CA"/>
    <w:rsid w:val="002B03D4"/>
    <w:rsid w:val="002B0B30"/>
    <w:rsid w:val="002B2ED3"/>
    <w:rsid w:val="002B6646"/>
    <w:rsid w:val="002C23CB"/>
    <w:rsid w:val="002C2673"/>
    <w:rsid w:val="002D3124"/>
    <w:rsid w:val="002E1932"/>
    <w:rsid w:val="002F32AD"/>
    <w:rsid w:val="002F5C21"/>
    <w:rsid w:val="0030269C"/>
    <w:rsid w:val="00305B43"/>
    <w:rsid w:val="00310154"/>
    <w:rsid w:val="00313FE2"/>
    <w:rsid w:val="003168BB"/>
    <w:rsid w:val="00317E63"/>
    <w:rsid w:val="00321C8C"/>
    <w:rsid w:val="00331A9C"/>
    <w:rsid w:val="00335077"/>
    <w:rsid w:val="003359A6"/>
    <w:rsid w:val="00337DF7"/>
    <w:rsid w:val="00342D3A"/>
    <w:rsid w:val="00351AE9"/>
    <w:rsid w:val="00356F94"/>
    <w:rsid w:val="00383DED"/>
    <w:rsid w:val="00387CA9"/>
    <w:rsid w:val="00395B03"/>
    <w:rsid w:val="003A143B"/>
    <w:rsid w:val="003A21DD"/>
    <w:rsid w:val="003A504A"/>
    <w:rsid w:val="003B2446"/>
    <w:rsid w:val="003B3064"/>
    <w:rsid w:val="003B3531"/>
    <w:rsid w:val="003B56F2"/>
    <w:rsid w:val="003B79A3"/>
    <w:rsid w:val="003C3112"/>
    <w:rsid w:val="003C3A0A"/>
    <w:rsid w:val="003C6E35"/>
    <w:rsid w:val="003D3F68"/>
    <w:rsid w:val="003E61C5"/>
    <w:rsid w:val="003E6AF7"/>
    <w:rsid w:val="003E7B50"/>
    <w:rsid w:val="0040787F"/>
    <w:rsid w:val="004125DE"/>
    <w:rsid w:val="00414102"/>
    <w:rsid w:val="0041574D"/>
    <w:rsid w:val="00421DD2"/>
    <w:rsid w:val="004231F6"/>
    <w:rsid w:val="00426FEC"/>
    <w:rsid w:val="00436A57"/>
    <w:rsid w:val="004372D6"/>
    <w:rsid w:val="00452298"/>
    <w:rsid w:val="0048128F"/>
    <w:rsid w:val="00482C70"/>
    <w:rsid w:val="00486DBB"/>
    <w:rsid w:val="00492100"/>
    <w:rsid w:val="00496188"/>
    <w:rsid w:val="004A1213"/>
    <w:rsid w:val="004A2859"/>
    <w:rsid w:val="004B3A3D"/>
    <w:rsid w:val="004B5A59"/>
    <w:rsid w:val="004D7E04"/>
    <w:rsid w:val="004E3BE4"/>
    <w:rsid w:val="004E47F0"/>
    <w:rsid w:val="004E4DC8"/>
    <w:rsid w:val="004F1610"/>
    <w:rsid w:val="005024F8"/>
    <w:rsid w:val="0051311A"/>
    <w:rsid w:val="005140BF"/>
    <w:rsid w:val="0051558C"/>
    <w:rsid w:val="005201F6"/>
    <w:rsid w:val="005275A3"/>
    <w:rsid w:val="005353AD"/>
    <w:rsid w:val="0053596C"/>
    <w:rsid w:val="005367B7"/>
    <w:rsid w:val="00545F5A"/>
    <w:rsid w:val="005503A2"/>
    <w:rsid w:val="005529E9"/>
    <w:rsid w:val="0055642A"/>
    <w:rsid w:val="005566CE"/>
    <w:rsid w:val="00557D6D"/>
    <w:rsid w:val="00563410"/>
    <w:rsid w:val="00563520"/>
    <w:rsid w:val="00567271"/>
    <w:rsid w:val="005673CA"/>
    <w:rsid w:val="00567AA0"/>
    <w:rsid w:val="00584AC1"/>
    <w:rsid w:val="005950F8"/>
    <w:rsid w:val="00596AD7"/>
    <w:rsid w:val="005B02DF"/>
    <w:rsid w:val="005B5897"/>
    <w:rsid w:val="005C3DB4"/>
    <w:rsid w:val="005D7699"/>
    <w:rsid w:val="005E026B"/>
    <w:rsid w:val="005E4499"/>
    <w:rsid w:val="005E6BFF"/>
    <w:rsid w:val="005F1449"/>
    <w:rsid w:val="005F30FE"/>
    <w:rsid w:val="005F5679"/>
    <w:rsid w:val="006036B3"/>
    <w:rsid w:val="00616F68"/>
    <w:rsid w:val="00617172"/>
    <w:rsid w:val="006171EB"/>
    <w:rsid w:val="0062652F"/>
    <w:rsid w:val="00633880"/>
    <w:rsid w:val="00643C1D"/>
    <w:rsid w:val="006527DF"/>
    <w:rsid w:val="00652CD6"/>
    <w:rsid w:val="006547A5"/>
    <w:rsid w:val="0065536A"/>
    <w:rsid w:val="006608F0"/>
    <w:rsid w:val="0066273B"/>
    <w:rsid w:val="0068764E"/>
    <w:rsid w:val="00687700"/>
    <w:rsid w:val="00691527"/>
    <w:rsid w:val="006B0984"/>
    <w:rsid w:val="006B0FD6"/>
    <w:rsid w:val="006B48C6"/>
    <w:rsid w:val="006B57BB"/>
    <w:rsid w:val="006C1947"/>
    <w:rsid w:val="006D00B6"/>
    <w:rsid w:val="006E033C"/>
    <w:rsid w:val="006E167C"/>
    <w:rsid w:val="006E5CA4"/>
    <w:rsid w:val="006E7A11"/>
    <w:rsid w:val="006F2048"/>
    <w:rsid w:val="00701430"/>
    <w:rsid w:val="007051E4"/>
    <w:rsid w:val="007157C0"/>
    <w:rsid w:val="007165D6"/>
    <w:rsid w:val="00734EE9"/>
    <w:rsid w:val="007518F9"/>
    <w:rsid w:val="007528AE"/>
    <w:rsid w:val="0075296A"/>
    <w:rsid w:val="0075545E"/>
    <w:rsid w:val="007558C3"/>
    <w:rsid w:val="00756550"/>
    <w:rsid w:val="00757C37"/>
    <w:rsid w:val="0076699C"/>
    <w:rsid w:val="007824E7"/>
    <w:rsid w:val="007911A6"/>
    <w:rsid w:val="007B6AEC"/>
    <w:rsid w:val="007B6F4F"/>
    <w:rsid w:val="007C6740"/>
    <w:rsid w:val="007D275C"/>
    <w:rsid w:val="007E4196"/>
    <w:rsid w:val="007F09E0"/>
    <w:rsid w:val="007F1B2B"/>
    <w:rsid w:val="007F1F06"/>
    <w:rsid w:val="007F4FE7"/>
    <w:rsid w:val="008059F3"/>
    <w:rsid w:val="008073AC"/>
    <w:rsid w:val="00807B36"/>
    <w:rsid w:val="00817483"/>
    <w:rsid w:val="0081793C"/>
    <w:rsid w:val="0082673B"/>
    <w:rsid w:val="00832248"/>
    <w:rsid w:val="00842D37"/>
    <w:rsid w:val="008430A5"/>
    <w:rsid w:val="00864892"/>
    <w:rsid w:val="00865241"/>
    <w:rsid w:val="008705FA"/>
    <w:rsid w:val="008721E9"/>
    <w:rsid w:val="008725C1"/>
    <w:rsid w:val="0087550B"/>
    <w:rsid w:val="00886144"/>
    <w:rsid w:val="008942C3"/>
    <w:rsid w:val="00896129"/>
    <w:rsid w:val="00897278"/>
    <w:rsid w:val="00897592"/>
    <w:rsid w:val="008A31DF"/>
    <w:rsid w:val="008A34DB"/>
    <w:rsid w:val="008A47E0"/>
    <w:rsid w:val="008A4F62"/>
    <w:rsid w:val="008A56D5"/>
    <w:rsid w:val="008B7F03"/>
    <w:rsid w:val="008C4A21"/>
    <w:rsid w:val="008C76A6"/>
    <w:rsid w:val="008E5AFB"/>
    <w:rsid w:val="008F0E05"/>
    <w:rsid w:val="008F77C3"/>
    <w:rsid w:val="00900012"/>
    <w:rsid w:val="00901E52"/>
    <w:rsid w:val="00902FD9"/>
    <w:rsid w:val="00903E0E"/>
    <w:rsid w:val="0091020F"/>
    <w:rsid w:val="00921DEF"/>
    <w:rsid w:val="009231FE"/>
    <w:rsid w:val="009243E4"/>
    <w:rsid w:val="00930D3F"/>
    <w:rsid w:val="00932705"/>
    <w:rsid w:val="00936389"/>
    <w:rsid w:val="009367C6"/>
    <w:rsid w:val="009462FA"/>
    <w:rsid w:val="00946AE8"/>
    <w:rsid w:val="009473BB"/>
    <w:rsid w:val="009524AC"/>
    <w:rsid w:val="0095271C"/>
    <w:rsid w:val="0095335C"/>
    <w:rsid w:val="00971009"/>
    <w:rsid w:val="00973125"/>
    <w:rsid w:val="009745BE"/>
    <w:rsid w:val="00976A09"/>
    <w:rsid w:val="00980EBD"/>
    <w:rsid w:val="00983AE4"/>
    <w:rsid w:val="00991812"/>
    <w:rsid w:val="0099525B"/>
    <w:rsid w:val="009A0802"/>
    <w:rsid w:val="009A26B9"/>
    <w:rsid w:val="009B13CE"/>
    <w:rsid w:val="009B33B0"/>
    <w:rsid w:val="009C48C4"/>
    <w:rsid w:val="009C6663"/>
    <w:rsid w:val="009D2F2F"/>
    <w:rsid w:val="009E4DF3"/>
    <w:rsid w:val="009E7238"/>
    <w:rsid w:val="009F3284"/>
    <w:rsid w:val="00A001C1"/>
    <w:rsid w:val="00A20F8E"/>
    <w:rsid w:val="00A23BD2"/>
    <w:rsid w:val="00A33960"/>
    <w:rsid w:val="00A37748"/>
    <w:rsid w:val="00A426C7"/>
    <w:rsid w:val="00A43CD6"/>
    <w:rsid w:val="00A440AB"/>
    <w:rsid w:val="00A454BA"/>
    <w:rsid w:val="00A56519"/>
    <w:rsid w:val="00A56EEC"/>
    <w:rsid w:val="00A619C1"/>
    <w:rsid w:val="00A62EB0"/>
    <w:rsid w:val="00A63183"/>
    <w:rsid w:val="00A65ABD"/>
    <w:rsid w:val="00A70CEB"/>
    <w:rsid w:val="00A71751"/>
    <w:rsid w:val="00A739BE"/>
    <w:rsid w:val="00A75671"/>
    <w:rsid w:val="00A75972"/>
    <w:rsid w:val="00A76694"/>
    <w:rsid w:val="00A77DF6"/>
    <w:rsid w:val="00A815D2"/>
    <w:rsid w:val="00A95D92"/>
    <w:rsid w:val="00AA1473"/>
    <w:rsid w:val="00AB33D8"/>
    <w:rsid w:val="00AB6708"/>
    <w:rsid w:val="00AB7AEC"/>
    <w:rsid w:val="00AC1BAC"/>
    <w:rsid w:val="00AC2077"/>
    <w:rsid w:val="00AC252E"/>
    <w:rsid w:val="00AC43EB"/>
    <w:rsid w:val="00AD3ED4"/>
    <w:rsid w:val="00AD3F78"/>
    <w:rsid w:val="00AD4696"/>
    <w:rsid w:val="00AE2086"/>
    <w:rsid w:val="00AE44D6"/>
    <w:rsid w:val="00AE6980"/>
    <w:rsid w:val="00AE72E9"/>
    <w:rsid w:val="00AF122D"/>
    <w:rsid w:val="00AF1234"/>
    <w:rsid w:val="00AF412E"/>
    <w:rsid w:val="00B118D5"/>
    <w:rsid w:val="00B1434E"/>
    <w:rsid w:val="00B21B9B"/>
    <w:rsid w:val="00B25C91"/>
    <w:rsid w:val="00B3229C"/>
    <w:rsid w:val="00B377D9"/>
    <w:rsid w:val="00B45913"/>
    <w:rsid w:val="00B51FD8"/>
    <w:rsid w:val="00B537E9"/>
    <w:rsid w:val="00B54DF5"/>
    <w:rsid w:val="00B56D96"/>
    <w:rsid w:val="00B61521"/>
    <w:rsid w:val="00B66DC2"/>
    <w:rsid w:val="00B6711C"/>
    <w:rsid w:val="00B76023"/>
    <w:rsid w:val="00B84EE8"/>
    <w:rsid w:val="00B86446"/>
    <w:rsid w:val="00BA0F03"/>
    <w:rsid w:val="00BA11D0"/>
    <w:rsid w:val="00BA487C"/>
    <w:rsid w:val="00BB7F4B"/>
    <w:rsid w:val="00BC148C"/>
    <w:rsid w:val="00BC36E8"/>
    <w:rsid w:val="00BD056A"/>
    <w:rsid w:val="00BD0FD8"/>
    <w:rsid w:val="00BE1E0E"/>
    <w:rsid w:val="00BE2FC8"/>
    <w:rsid w:val="00BE47EA"/>
    <w:rsid w:val="00BE65D4"/>
    <w:rsid w:val="00BF0D08"/>
    <w:rsid w:val="00BF38D4"/>
    <w:rsid w:val="00BF4855"/>
    <w:rsid w:val="00C00C85"/>
    <w:rsid w:val="00C05879"/>
    <w:rsid w:val="00C07026"/>
    <w:rsid w:val="00C1018C"/>
    <w:rsid w:val="00C14B24"/>
    <w:rsid w:val="00C240CA"/>
    <w:rsid w:val="00C300DA"/>
    <w:rsid w:val="00C3515B"/>
    <w:rsid w:val="00C373B1"/>
    <w:rsid w:val="00C37B68"/>
    <w:rsid w:val="00C400FC"/>
    <w:rsid w:val="00C407B1"/>
    <w:rsid w:val="00C40A90"/>
    <w:rsid w:val="00C52C9C"/>
    <w:rsid w:val="00C57454"/>
    <w:rsid w:val="00C70032"/>
    <w:rsid w:val="00C729B9"/>
    <w:rsid w:val="00C834D0"/>
    <w:rsid w:val="00C91220"/>
    <w:rsid w:val="00C9574A"/>
    <w:rsid w:val="00C960D9"/>
    <w:rsid w:val="00C974A2"/>
    <w:rsid w:val="00CA07ED"/>
    <w:rsid w:val="00CA0804"/>
    <w:rsid w:val="00CA7C2A"/>
    <w:rsid w:val="00CB2BB7"/>
    <w:rsid w:val="00CB4B1A"/>
    <w:rsid w:val="00CB602E"/>
    <w:rsid w:val="00CB709F"/>
    <w:rsid w:val="00CD5868"/>
    <w:rsid w:val="00CD59B6"/>
    <w:rsid w:val="00CE11ED"/>
    <w:rsid w:val="00CE187E"/>
    <w:rsid w:val="00CE3995"/>
    <w:rsid w:val="00CE3A94"/>
    <w:rsid w:val="00CE7E1F"/>
    <w:rsid w:val="00D12179"/>
    <w:rsid w:val="00D15D68"/>
    <w:rsid w:val="00D169A0"/>
    <w:rsid w:val="00D23F6D"/>
    <w:rsid w:val="00D2449B"/>
    <w:rsid w:val="00D2764E"/>
    <w:rsid w:val="00D30782"/>
    <w:rsid w:val="00D32683"/>
    <w:rsid w:val="00D36A81"/>
    <w:rsid w:val="00D431D3"/>
    <w:rsid w:val="00D43525"/>
    <w:rsid w:val="00D6610A"/>
    <w:rsid w:val="00D7188F"/>
    <w:rsid w:val="00D73285"/>
    <w:rsid w:val="00D80497"/>
    <w:rsid w:val="00D81199"/>
    <w:rsid w:val="00D8255A"/>
    <w:rsid w:val="00D842AA"/>
    <w:rsid w:val="00D94B6A"/>
    <w:rsid w:val="00D952DA"/>
    <w:rsid w:val="00D977F4"/>
    <w:rsid w:val="00DB30B1"/>
    <w:rsid w:val="00DB66FF"/>
    <w:rsid w:val="00DC060F"/>
    <w:rsid w:val="00DC77D8"/>
    <w:rsid w:val="00DE369C"/>
    <w:rsid w:val="00DE4B53"/>
    <w:rsid w:val="00DF478A"/>
    <w:rsid w:val="00DF4CD0"/>
    <w:rsid w:val="00DF5B3C"/>
    <w:rsid w:val="00E04DDC"/>
    <w:rsid w:val="00E07C80"/>
    <w:rsid w:val="00E43B5C"/>
    <w:rsid w:val="00E50C6A"/>
    <w:rsid w:val="00E5112C"/>
    <w:rsid w:val="00E516DD"/>
    <w:rsid w:val="00E54BC8"/>
    <w:rsid w:val="00E65FAC"/>
    <w:rsid w:val="00E71DD4"/>
    <w:rsid w:val="00E826BE"/>
    <w:rsid w:val="00E87F80"/>
    <w:rsid w:val="00E9255A"/>
    <w:rsid w:val="00E9591A"/>
    <w:rsid w:val="00E95AFB"/>
    <w:rsid w:val="00EA3499"/>
    <w:rsid w:val="00EB0EAD"/>
    <w:rsid w:val="00EB457E"/>
    <w:rsid w:val="00EE02ED"/>
    <w:rsid w:val="00EF142E"/>
    <w:rsid w:val="00EF36B7"/>
    <w:rsid w:val="00EF62CF"/>
    <w:rsid w:val="00EF69C6"/>
    <w:rsid w:val="00F00EDB"/>
    <w:rsid w:val="00F01740"/>
    <w:rsid w:val="00F03CAD"/>
    <w:rsid w:val="00F17436"/>
    <w:rsid w:val="00F24EA2"/>
    <w:rsid w:val="00F32B52"/>
    <w:rsid w:val="00F3359A"/>
    <w:rsid w:val="00F4255B"/>
    <w:rsid w:val="00F516BB"/>
    <w:rsid w:val="00F57B40"/>
    <w:rsid w:val="00F62D42"/>
    <w:rsid w:val="00F71B63"/>
    <w:rsid w:val="00F77EC6"/>
    <w:rsid w:val="00F96E18"/>
    <w:rsid w:val="00F97ED2"/>
    <w:rsid w:val="00FA65D4"/>
    <w:rsid w:val="00FC313E"/>
    <w:rsid w:val="00FD2CA0"/>
    <w:rsid w:val="00FF4205"/>
    <w:rsid w:val="00FF4681"/>
    <w:rsid w:val="00FF4A60"/>
    <w:rsid w:val="6DE6C3FC"/>
    <w:rsid w:val="7778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2F508F"/>
  <w15:docId w15:val="{3C0391BE-FC98-4047-89C8-5D737617B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3DB4"/>
    <w:rPr>
      <w:sz w:val="24"/>
      <w:szCs w:val="24"/>
      <w:lang w:eastAsia="zh-CN"/>
    </w:rPr>
  </w:style>
  <w:style w:type="paragraph" w:styleId="1">
    <w:name w:val="heading 1"/>
    <w:basedOn w:val="a"/>
    <w:next w:val="a"/>
    <w:link w:val="11"/>
    <w:qFormat/>
    <w:rsid w:val="001E4E7D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1E4E7D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E4E7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qFormat/>
    <w:rsid w:val="001E4E7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1E4E7D"/>
    <w:pPr>
      <w:keepNext/>
      <w:widowControl w:val="0"/>
      <w:numPr>
        <w:ilvl w:val="6"/>
        <w:numId w:val="1"/>
      </w:numPr>
      <w:autoSpaceDE w:val="0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rsid w:val="001E4E7D"/>
    <w:pPr>
      <w:keepNext/>
      <w:widowControl w:val="0"/>
      <w:numPr>
        <w:ilvl w:val="7"/>
        <w:numId w:val="1"/>
      </w:numPr>
      <w:shd w:val="clear" w:color="auto" w:fill="FFFFFF"/>
      <w:autoSpaceDE w:val="0"/>
      <w:spacing w:before="94"/>
      <w:outlineLvl w:val="7"/>
    </w:pPr>
    <w:rPr>
      <w:color w:val="000000"/>
      <w:sz w:val="28"/>
      <w:szCs w:val="19"/>
    </w:rPr>
  </w:style>
  <w:style w:type="paragraph" w:styleId="9">
    <w:name w:val="heading 9"/>
    <w:basedOn w:val="a"/>
    <w:next w:val="a"/>
    <w:qFormat/>
    <w:rsid w:val="001E4E7D"/>
    <w:pPr>
      <w:keepNext/>
      <w:widowControl w:val="0"/>
      <w:numPr>
        <w:ilvl w:val="8"/>
        <w:numId w:val="1"/>
      </w:numPr>
      <w:shd w:val="clear" w:color="auto" w:fill="FFFFFF"/>
      <w:autoSpaceDE w:val="0"/>
      <w:spacing w:before="11"/>
      <w:ind w:left="1276" w:firstLine="2977"/>
      <w:jc w:val="right"/>
      <w:outlineLvl w:val="8"/>
    </w:pPr>
    <w:rPr>
      <w:color w:val="000000"/>
      <w:sz w:val="28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rsid w:val="004A2859"/>
    <w:rPr>
      <w:rFonts w:ascii="Arial" w:hAnsi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link w:val="2"/>
    <w:rsid w:val="004A2859"/>
    <w:rPr>
      <w:rFonts w:ascii="Arial" w:hAnsi="Arial"/>
      <w:b/>
      <w:bCs/>
      <w:i/>
      <w:iCs/>
      <w:sz w:val="28"/>
      <w:szCs w:val="28"/>
      <w:lang w:eastAsia="zh-CN"/>
    </w:rPr>
  </w:style>
  <w:style w:type="character" w:customStyle="1" w:styleId="WW8Num1z0">
    <w:name w:val="WW8Num1z0"/>
    <w:rsid w:val="001E4E7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z1">
    <w:name w:val="WW8Num1z1"/>
    <w:rsid w:val="001E4E7D"/>
  </w:style>
  <w:style w:type="character" w:customStyle="1" w:styleId="WW8Num1z2">
    <w:name w:val="WW8Num1z2"/>
    <w:rsid w:val="001E4E7D"/>
  </w:style>
  <w:style w:type="character" w:customStyle="1" w:styleId="WW8Num1z3">
    <w:name w:val="WW8Num1z3"/>
    <w:rsid w:val="001E4E7D"/>
  </w:style>
  <w:style w:type="character" w:customStyle="1" w:styleId="WW8Num1z4">
    <w:name w:val="WW8Num1z4"/>
    <w:rsid w:val="001E4E7D"/>
  </w:style>
  <w:style w:type="character" w:customStyle="1" w:styleId="WW8Num1z5">
    <w:name w:val="WW8Num1z5"/>
    <w:rsid w:val="001E4E7D"/>
  </w:style>
  <w:style w:type="character" w:customStyle="1" w:styleId="WW8Num1z6">
    <w:name w:val="WW8Num1z6"/>
    <w:rsid w:val="001E4E7D"/>
  </w:style>
  <w:style w:type="character" w:customStyle="1" w:styleId="WW8Num1z7">
    <w:name w:val="WW8Num1z7"/>
    <w:rsid w:val="001E4E7D"/>
  </w:style>
  <w:style w:type="character" w:customStyle="1" w:styleId="WW8Num1z8">
    <w:name w:val="WW8Num1z8"/>
    <w:rsid w:val="001E4E7D"/>
  </w:style>
  <w:style w:type="character" w:customStyle="1" w:styleId="WW8Num2z0">
    <w:name w:val="WW8Num2z0"/>
    <w:rsid w:val="001E4E7D"/>
    <w:rPr>
      <w:rFonts w:ascii="Symbol" w:hAnsi="Symbol" w:cs="Symbol"/>
      <w:b w:val="0"/>
      <w:i w:val="0"/>
    </w:rPr>
  </w:style>
  <w:style w:type="character" w:customStyle="1" w:styleId="WW8Num2z1">
    <w:name w:val="WW8Num2z1"/>
    <w:rsid w:val="001E4E7D"/>
  </w:style>
  <w:style w:type="character" w:customStyle="1" w:styleId="WW8Num2z2">
    <w:name w:val="WW8Num2z2"/>
    <w:rsid w:val="001E4E7D"/>
  </w:style>
  <w:style w:type="character" w:customStyle="1" w:styleId="WW8Num2z3">
    <w:name w:val="WW8Num2z3"/>
    <w:rsid w:val="001E4E7D"/>
    <w:rPr>
      <w:b w:val="0"/>
      <w:i w:val="0"/>
    </w:rPr>
  </w:style>
  <w:style w:type="character" w:customStyle="1" w:styleId="WW8Num2z4">
    <w:name w:val="WW8Num2z4"/>
    <w:rsid w:val="001E4E7D"/>
  </w:style>
  <w:style w:type="character" w:customStyle="1" w:styleId="WW8Num2z5">
    <w:name w:val="WW8Num2z5"/>
    <w:rsid w:val="001E4E7D"/>
  </w:style>
  <w:style w:type="character" w:customStyle="1" w:styleId="WW8Num2z6">
    <w:name w:val="WW8Num2z6"/>
    <w:rsid w:val="001E4E7D"/>
  </w:style>
  <w:style w:type="character" w:customStyle="1" w:styleId="WW8Num2z7">
    <w:name w:val="WW8Num2z7"/>
    <w:rsid w:val="001E4E7D"/>
  </w:style>
  <w:style w:type="character" w:customStyle="1" w:styleId="WW8Num2z8">
    <w:name w:val="WW8Num2z8"/>
    <w:rsid w:val="001E4E7D"/>
  </w:style>
  <w:style w:type="character" w:customStyle="1" w:styleId="WW8Num3z0">
    <w:name w:val="WW8Num3z0"/>
    <w:rsid w:val="001E4E7D"/>
    <w:rPr>
      <w:rFonts w:ascii="Symbol" w:hAnsi="Symbol" w:cs="Symbol"/>
    </w:rPr>
  </w:style>
  <w:style w:type="character" w:customStyle="1" w:styleId="WW8Num3z1">
    <w:name w:val="WW8Num3z1"/>
    <w:rsid w:val="001E4E7D"/>
    <w:rPr>
      <w:rFonts w:ascii="Courier New" w:hAnsi="Courier New" w:cs="Courier New"/>
    </w:rPr>
  </w:style>
  <w:style w:type="character" w:customStyle="1" w:styleId="WW8Num3z2">
    <w:name w:val="WW8Num3z2"/>
    <w:rsid w:val="001E4E7D"/>
    <w:rPr>
      <w:rFonts w:ascii="Wingdings" w:hAnsi="Wingdings" w:cs="Wingdings"/>
    </w:rPr>
  </w:style>
  <w:style w:type="character" w:customStyle="1" w:styleId="WW8Num4z0">
    <w:name w:val="WW8Num4z0"/>
    <w:rsid w:val="001E4E7D"/>
    <w:rPr>
      <w:bCs/>
      <w:color w:val="000000"/>
      <w:spacing w:val="-3"/>
      <w:sz w:val="28"/>
      <w:szCs w:val="28"/>
      <w:lang w:val="en-US"/>
    </w:rPr>
  </w:style>
  <w:style w:type="character" w:customStyle="1" w:styleId="WW8Num4z1">
    <w:name w:val="WW8Num4z1"/>
    <w:rsid w:val="001E4E7D"/>
  </w:style>
  <w:style w:type="character" w:customStyle="1" w:styleId="WW8Num4z2">
    <w:name w:val="WW8Num4z2"/>
    <w:rsid w:val="001E4E7D"/>
  </w:style>
  <w:style w:type="character" w:customStyle="1" w:styleId="WW8Num4z3">
    <w:name w:val="WW8Num4z3"/>
    <w:rsid w:val="001E4E7D"/>
  </w:style>
  <w:style w:type="character" w:customStyle="1" w:styleId="WW8Num4z4">
    <w:name w:val="WW8Num4z4"/>
    <w:rsid w:val="001E4E7D"/>
  </w:style>
  <w:style w:type="character" w:customStyle="1" w:styleId="WW8Num4z5">
    <w:name w:val="WW8Num4z5"/>
    <w:rsid w:val="001E4E7D"/>
  </w:style>
  <w:style w:type="character" w:customStyle="1" w:styleId="WW8Num4z6">
    <w:name w:val="WW8Num4z6"/>
    <w:rsid w:val="001E4E7D"/>
  </w:style>
  <w:style w:type="character" w:customStyle="1" w:styleId="WW8Num4z7">
    <w:name w:val="WW8Num4z7"/>
    <w:rsid w:val="001E4E7D"/>
  </w:style>
  <w:style w:type="character" w:customStyle="1" w:styleId="WW8Num4z8">
    <w:name w:val="WW8Num4z8"/>
    <w:rsid w:val="001E4E7D"/>
  </w:style>
  <w:style w:type="character" w:customStyle="1" w:styleId="WW8Num5z0">
    <w:name w:val="WW8Num5z0"/>
    <w:rsid w:val="001E4E7D"/>
    <w:rPr>
      <w:rFonts w:ascii="Symbol" w:hAnsi="Symbol" w:cs="Symbol"/>
    </w:rPr>
  </w:style>
  <w:style w:type="character" w:customStyle="1" w:styleId="WW8Num5z1">
    <w:name w:val="WW8Num5z1"/>
    <w:rsid w:val="001E4E7D"/>
    <w:rPr>
      <w:rFonts w:ascii="Courier New" w:hAnsi="Courier New" w:cs="Courier New"/>
    </w:rPr>
  </w:style>
  <w:style w:type="character" w:customStyle="1" w:styleId="WW8Num5z2">
    <w:name w:val="WW8Num5z2"/>
    <w:rsid w:val="001E4E7D"/>
    <w:rPr>
      <w:rFonts w:ascii="Wingdings" w:hAnsi="Wingdings" w:cs="Wingdings"/>
    </w:rPr>
  </w:style>
  <w:style w:type="character" w:customStyle="1" w:styleId="WW8Num6z0">
    <w:name w:val="WW8Num6z0"/>
    <w:rsid w:val="001E4E7D"/>
    <w:rPr>
      <w:rFonts w:ascii="Symbol" w:hAnsi="Symbol" w:cs="Symbol"/>
    </w:rPr>
  </w:style>
  <w:style w:type="character" w:customStyle="1" w:styleId="WW8Num6z1">
    <w:name w:val="WW8Num6z1"/>
    <w:rsid w:val="001E4E7D"/>
    <w:rPr>
      <w:rFonts w:ascii="Courier New" w:hAnsi="Courier New" w:cs="Courier New"/>
    </w:rPr>
  </w:style>
  <w:style w:type="character" w:customStyle="1" w:styleId="WW8Num6z2">
    <w:name w:val="WW8Num6z2"/>
    <w:rsid w:val="001E4E7D"/>
    <w:rPr>
      <w:rFonts w:ascii="Wingdings" w:hAnsi="Wingdings" w:cs="Wingdings"/>
    </w:rPr>
  </w:style>
  <w:style w:type="character" w:customStyle="1" w:styleId="WW8Num7z0">
    <w:name w:val="WW8Num7z0"/>
    <w:rsid w:val="001E4E7D"/>
    <w:rPr>
      <w:rFonts w:ascii="Symbol" w:hAnsi="Symbol" w:cs="Symbol"/>
    </w:rPr>
  </w:style>
  <w:style w:type="character" w:customStyle="1" w:styleId="WW8Num7z1">
    <w:name w:val="WW8Num7z1"/>
    <w:rsid w:val="001E4E7D"/>
    <w:rPr>
      <w:rFonts w:ascii="Courier New" w:hAnsi="Courier New" w:cs="Courier New"/>
    </w:rPr>
  </w:style>
  <w:style w:type="character" w:customStyle="1" w:styleId="WW8Num7z2">
    <w:name w:val="WW8Num7z2"/>
    <w:rsid w:val="001E4E7D"/>
    <w:rPr>
      <w:rFonts w:ascii="Wingdings" w:hAnsi="Wingdings" w:cs="Wingdings"/>
    </w:rPr>
  </w:style>
  <w:style w:type="character" w:customStyle="1" w:styleId="WW8Num8z0">
    <w:name w:val="WW8Num8z0"/>
    <w:rsid w:val="001E4E7D"/>
    <w:rPr>
      <w:rFonts w:eastAsia="Cambria"/>
    </w:rPr>
  </w:style>
  <w:style w:type="character" w:customStyle="1" w:styleId="WW8Num8z1">
    <w:name w:val="WW8Num8z1"/>
    <w:rsid w:val="001E4E7D"/>
  </w:style>
  <w:style w:type="character" w:customStyle="1" w:styleId="WW8Num8z2">
    <w:name w:val="WW8Num8z2"/>
    <w:rsid w:val="001E4E7D"/>
  </w:style>
  <w:style w:type="character" w:customStyle="1" w:styleId="WW8Num8z3">
    <w:name w:val="WW8Num8z3"/>
    <w:rsid w:val="001E4E7D"/>
  </w:style>
  <w:style w:type="character" w:customStyle="1" w:styleId="WW8Num8z4">
    <w:name w:val="WW8Num8z4"/>
    <w:rsid w:val="001E4E7D"/>
  </w:style>
  <w:style w:type="character" w:customStyle="1" w:styleId="WW8Num8z5">
    <w:name w:val="WW8Num8z5"/>
    <w:rsid w:val="001E4E7D"/>
  </w:style>
  <w:style w:type="character" w:customStyle="1" w:styleId="WW8Num8z6">
    <w:name w:val="WW8Num8z6"/>
    <w:rsid w:val="001E4E7D"/>
  </w:style>
  <w:style w:type="character" w:customStyle="1" w:styleId="WW8Num8z7">
    <w:name w:val="WW8Num8z7"/>
    <w:rsid w:val="001E4E7D"/>
  </w:style>
  <w:style w:type="character" w:customStyle="1" w:styleId="WW8Num8z8">
    <w:name w:val="WW8Num8z8"/>
    <w:rsid w:val="001E4E7D"/>
  </w:style>
  <w:style w:type="character" w:customStyle="1" w:styleId="WW8Num9z0">
    <w:name w:val="WW8Num9z0"/>
    <w:rsid w:val="001E4E7D"/>
    <w:rPr>
      <w:sz w:val="28"/>
      <w:szCs w:val="28"/>
      <w:lang w:val="en-US"/>
    </w:rPr>
  </w:style>
  <w:style w:type="character" w:customStyle="1" w:styleId="WW8Num9z1">
    <w:name w:val="WW8Num9z1"/>
    <w:rsid w:val="001E4E7D"/>
  </w:style>
  <w:style w:type="character" w:customStyle="1" w:styleId="WW8Num9z2">
    <w:name w:val="WW8Num9z2"/>
    <w:rsid w:val="001E4E7D"/>
  </w:style>
  <w:style w:type="character" w:customStyle="1" w:styleId="WW8Num9z3">
    <w:name w:val="WW8Num9z3"/>
    <w:rsid w:val="001E4E7D"/>
  </w:style>
  <w:style w:type="character" w:customStyle="1" w:styleId="WW8Num9z4">
    <w:name w:val="WW8Num9z4"/>
    <w:rsid w:val="001E4E7D"/>
  </w:style>
  <w:style w:type="character" w:customStyle="1" w:styleId="WW8Num9z5">
    <w:name w:val="WW8Num9z5"/>
    <w:rsid w:val="001E4E7D"/>
  </w:style>
  <w:style w:type="character" w:customStyle="1" w:styleId="WW8Num9z6">
    <w:name w:val="WW8Num9z6"/>
    <w:rsid w:val="001E4E7D"/>
  </w:style>
  <w:style w:type="character" w:customStyle="1" w:styleId="WW8Num9z7">
    <w:name w:val="WW8Num9z7"/>
    <w:rsid w:val="001E4E7D"/>
  </w:style>
  <w:style w:type="character" w:customStyle="1" w:styleId="WW8Num9z8">
    <w:name w:val="WW8Num9z8"/>
    <w:rsid w:val="001E4E7D"/>
  </w:style>
  <w:style w:type="character" w:customStyle="1" w:styleId="WW8Num10z0">
    <w:name w:val="WW8Num10z0"/>
    <w:rsid w:val="001E4E7D"/>
    <w:rPr>
      <w:rFonts w:ascii="Symbol" w:hAnsi="Symbol" w:cs="Symbol"/>
    </w:rPr>
  </w:style>
  <w:style w:type="character" w:customStyle="1" w:styleId="WW8Num10z1">
    <w:name w:val="WW8Num10z1"/>
    <w:rsid w:val="001E4E7D"/>
    <w:rPr>
      <w:rFonts w:ascii="Courier New" w:hAnsi="Courier New" w:cs="Courier New"/>
    </w:rPr>
  </w:style>
  <w:style w:type="character" w:customStyle="1" w:styleId="WW8Num10z2">
    <w:name w:val="WW8Num10z2"/>
    <w:rsid w:val="001E4E7D"/>
    <w:rPr>
      <w:rFonts w:ascii="Wingdings" w:hAnsi="Wingdings" w:cs="Wingdings"/>
    </w:rPr>
  </w:style>
  <w:style w:type="character" w:customStyle="1" w:styleId="WW8Num11z0">
    <w:name w:val="WW8Num11z0"/>
    <w:rsid w:val="001E4E7D"/>
    <w:rPr>
      <w:rFonts w:ascii="Symbol" w:hAnsi="Symbol" w:cs="Symbol"/>
    </w:rPr>
  </w:style>
  <w:style w:type="character" w:customStyle="1" w:styleId="WW8Num11z1">
    <w:name w:val="WW8Num11z1"/>
    <w:rsid w:val="001E4E7D"/>
    <w:rPr>
      <w:rFonts w:ascii="Courier New" w:hAnsi="Courier New" w:cs="Courier New"/>
    </w:rPr>
  </w:style>
  <w:style w:type="character" w:customStyle="1" w:styleId="WW8Num11z2">
    <w:name w:val="WW8Num11z2"/>
    <w:rsid w:val="001E4E7D"/>
    <w:rPr>
      <w:rFonts w:ascii="Wingdings" w:hAnsi="Wingdings" w:cs="Wingdings"/>
    </w:rPr>
  </w:style>
  <w:style w:type="character" w:customStyle="1" w:styleId="WW8Num12z0">
    <w:name w:val="WW8Num12z0"/>
    <w:rsid w:val="001E4E7D"/>
  </w:style>
  <w:style w:type="character" w:customStyle="1" w:styleId="WW8Num12z1">
    <w:name w:val="WW8Num12z1"/>
    <w:rsid w:val="001E4E7D"/>
  </w:style>
  <w:style w:type="character" w:customStyle="1" w:styleId="WW8Num12z2">
    <w:name w:val="WW8Num12z2"/>
    <w:rsid w:val="001E4E7D"/>
  </w:style>
  <w:style w:type="character" w:customStyle="1" w:styleId="WW8Num12z3">
    <w:name w:val="WW8Num12z3"/>
    <w:rsid w:val="001E4E7D"/>
  </w:style>
  <w:style w:type="character" w:customStyle="1" w:styleId="WW8Num12z4">
    <w:name w:val="WW8Num12z4"/>
    <w:rsid w:val="001E4E7D"/>
  </w:style>
  <w:style w:type="character" w:customStyle="1" w:styleId="WW8Num12z5">
    <w:name w:val="WW8Num12z5"/>
    <w:rsid w:val="001E4E7D"/>
  </w:style>
  <w:style w:type="character" w:customStyle="1" w:styleId="WW8Num12z6">
    <w:name w:val="WW8Num12z6"/>
    <w:rsid w:val="001E4E7D"/>
  </w:style>
  <w:style w:type="character" w:customStyle="1" w:styleId="WW8Num12z7">
    <w:name w:val="WW8Num12z7"/>
    <w:rsid w:val="001E4E7D"/>
  </w:style>
  <w:style w:type="character" w:customStyle="1" w:styleId="WW8Num12z8">
    <w:name w:val="WW8Num12z8"/>
    <w:rsid w:val="001E4E7D"/>
  </w:style>
  <w:style w:type="character" w:customStyle="1" w:styleId="WW8Num13z0">
    <w:name w:val="WW8Num13z0"/>
    <w:rsid w:val="001E4E7D"/>
    <w:rPr>
      <w:sz w:val="28"/>
      <w:szCs w:val="28"/>
    </w:rPr>
  </w:style>
  <w:style w:type="character" w:customStyle="1" w:styleId="WW8Num13z1">
    <w:name w:val="WW8Num13z1"/>
    <w:rsid w:val="001E4E7D"/>
  </w:style>
  <w:style w:type="character" w:customStyle="1" w:styleId="WW8Num13z2">
    <w:name w:val="WW8Num13z2"/>
    <w:rsid w:val="001E4E7D"/>
  </w:style>
  <w:style w:type="character" w:customStyle="1" w:styleId="WW8Num13z3">
    <w:name w:val="WW8Num13z3"/>
    <w:rsid w:val="001E4E7D"/>
  </w:style>
  <w:style w:type="character" w:customStyle="1" w:styleId="WW8Num13z4">
    <w:name w:val="WW8Num13z4"/>
    <w:rsid w:val="001E4E7D"/>
  </w:style>
  <w:style w:type="character" w:customStyle="1" w:styleId="WW8Num13z5">
    <w:name w:val="WW8Num13z5"/>
    <w:rsid w:val="001E4E7D"/>
  </w:style>
  <w:style w:type="character" w:customStyle="1" w:styleId="WW8Num13z6">
    <w:name w:val="WW8Num13z6"/>
    <w:rsid w:val="001E4E7D"/>
  </w:style>
  <w:style w:type="character" w:customStyle="1" w:styleId="WW8Num13z7">
    <w:name w:val="WW8Num13z7"/>
    <w:rsid w:val="001E4E7D"/>
  </w:style>
  <w:style w:type="character" w:customStyle="1" w:styleId="WW8Num13z8">
    <w:name w:val="WW8Num13z8"/>
    <w:rsid w:val="001E4E7D"/>
  </w:style>
  <w:style w:type="character" w:customStyle="1" w:styleId="WW8Num14z0">
    <w:name w:val="WW8Num14z0"/>
    <w:rsid w:val="001E4E7D"/>
  </w:style>
  <w:style w:type="character" w:customStyle="1" w:styleId="WW8Num14z1">
    <w:name w:val="WW8Num14z1"/>
    <w:rsid w:val="001E4E7D"/>
  </w:style>
  <w:style w:type="character" w:customStyle="1" w:styleId="WW8Num14z2">
    <w:name w:val="WW8Num14z2"/>
    <w:rsid w:val="001E4E7D"/>
  </w:style>
  <w:style w:type="character" w:customStyle="1" w:styleId="WW8Num14z3">
    <w:name w:val="WW8Num14z3"/>
    <w:rsid w:val="001E4E7D"/>
  </w:style>
  <w:style w:type="character" w:customStyle="1" w:styleId="WW8Num14z4">
    <w:name w:val="WW8Num14z4"/>
    <w:rsid w:val="001E4E7D"/>
  </w:style>
  <w:style w:type="character" w:customStyle="1" w:styleId="WW8Num14z5">
    <w:name w:val="WW8Num14z5"/>
    <w:rsid w:val="001E4E7D"/>
  </w:style>
  <w:style w:type="character" w:customStyle="1" w:styleId="WW8Num14z6">
    <w:name w:val="WW8Num14z6"/>
    <w:rsid w:val="001E4E7D"/>
  </w:style>
  <w:style w:type="character" w:customStyle="1" w:styleId="WW8Num14z7">
    <w:name w:val="WW8Num14z7"/>
    <w:rsid w:val="001E4E7D"/>
  </w:style>
  <w:style w:type="character" w:customStyle="1" w:styleId="WW8Num14z8">
    <w:name w:val="WW8Num14z8"/>
    <w:rsid w:val="001E4E7D"/>
  </w:style>
  <w:style w:type="character" w:customStyle="1" w:styleId="WW8Num15z0">
    <w:name w:val="WW8Num15z0"/>
    <w:rsid w:val="001E4E7D"/>
  </w:style>
  <w:style w:type="character" w:customStyle="1" w:styleId="WW8Num15z1">
    <w:name w:val="WW8Num15z1"/>
    <w:rsid w:val="001E4E7D"/>
  </w:style>
  <w:style w:type="character" w:customStyle="1" w:styleId="WW8Num15z2">
    <w:name w:val="WW8Num15z2"/>
    <w:rsid w:val="001E4E7D"/>
  </w:style>
  <w:style w:type="character" w:customStyle="1" w:styleId="WW8Num15z3">
    <w:name w:val="WW8Num15z3"/>
    <w:rsid w:val="001E4E7D"/>
  </w:style>
  <w:style w:type="character" w:customStyle="1" w:styleId="WW8Num15z4">
    <w:name w:val="WW8Num15z4"/>
    <w:rsid w:val="001E4E7D"/>
  </w:style>
  <w:style w:type="character" w:customStyle="1" w:styleId="WW8Num15z5">
    <w:name w:val="WW8Num15z5"/>
    <w:rsid w:val="001E4E7D"/>
  </w:style>
  <w:style w:type="character" w:customStyle="1" w:styleId="WW8Num15z6">
    <w:name w:val="WW8Num15z6"/>
    <w:rsid w:val="001E4E7D"/>
  </w:style>
  <w:style w:type="character" w:customStyle="1" w:styleId="WW8Num15z7">
    <w:name w:val="WW8Num15z7"/>
    <w:rsid w:val="001E4E7D"/>
  </w:style>
  <w:style w:type="character" w:customStyle="1" w:styleId="WW8Num15z8">
    <w:name w:val="WW8Num15z8"/>
    <w:rsid w:val="001E4E7D"/>
  </w:style>
  <w:style w:type="character" w:customStyle="1" w:styleId="WW8Num16z0">
    <w:name w:val="WW8Num16z0"/>
    <w:rsid w:val="001E4E7D"/>
  </w:style>
  <w:style w:type="character" w:customStyle="1" w:styleId="WW8Num16z1">
    <w:name w:val="WW8Num16z1"/>
    <w:rsid w:val="001E4E7D"/>
  </w:style>
  <w:style w:type="character" w:customStyle="1" w:styleId="WW8Num16z2">
    <w:name w:val="WW8Num16z2"/>
    <w:rsid w:val="001E4E7D"/>
  </w:style>
  <w:style w:type="character" w:customStyle="1" w:styleId="WW8Num16z3">
    <w:name w:val="WW8Num16z3"/>
    <w:rsid w:val="001E4E7D"/>
  </w:style>
  <w:style w:type="character" w:customStyle="1" w:styleId="WW8Num16z4">
    <w:name w:val="WW8Num16z4"/>
    <w:rsid w:val="001E4E7D"/>
  </w:style>
  <w:style w:type="character" w:customStyle="1" w:styleId="WW8Num16z5">
    <w:name w:val="WW8Num16z5"/>
    <w:rsid w:val="001E4E7D"/>
  </w:style>
  <w:style w:type="character" w:customStyle="1" w:styleId="WW8Num16z6">
    <w:name w:val="WW8Num16z6"/>
    <w:rsid w:val="001E4E7D"/>
  </w:style>
  <w:style w:type="character" w:customStyle="1" w:styleId="WW8Num16z7">
    <w:name w:val="WW8Num16z7"/>
    <w:rsid w:val="001E4E7D"/>
  </w:style>
  <w:style w:type="character" w:customStyle="1" w:styleId="WW8Num16z8">
    <w:name w:val="WW8Num16z8"/>
    <w:rsid w:val="001E4E7D"/>
  </w:style>
  <w:style w:type="character" w:customStyle="1" w:styleId="WW8Num17z0">
    <w:name w:val="WW8Num17z0"/>
    <w:rsid w:val="001E4E7D"/>
    <w:rPr>
      <w:rFonts w:ascii="Symbol" w:hAnsi="Symbol" w:cs="Symbol"/>
    </w:rPr>
  </w:style>
  <w:style w:type="character" w:customStyle="1" w:styleId="WW8Num17z1">
    <w:name w:val="WW8Num17z1"/>
    <w:rsid w:val="001E4E7D"/>
    <w:rPr>
      <w:rFonts w:ascii="Courier New" w:hAnsi="Courier New" w:cs="Courier New"/>
    </w:rPr>
  </w:style>
  <w:style w:type="character" w:customStyle="1" w:styleId="WW8Num17z2">
    <w:name w:val="WW8Num17z2"/>
    <w:rsid w:val="001E4E7D"/>
    <w:rPr>
      <w:rFonts w:ascii="Wingdings" w:hAnsi="Wingdings" w:cs="Wingdings"/>
    </w:rPr>
  </w:style>
  <w:style w:type="character" w:customStyle="1" w:styleId="WW8Num18z0">
    <w:name w:val="WW8Num18z0"/>
    <w:rsid w:val="001E4E7D"/>
  </w:style>
  <w:style w:type="character" w:customStyle="1" w:styleId="WW8Num18z1">
    <w:name w:val="WW8Num18z1"/>
    <w:rsid w:val="001E4E7D"/>
  </w:style>
  <w:style w:type="character" w:customStyle="1" w:styleId="WW8Num18z2">
    <w:name w:val="WW8Num18z2"/>
    <w:rsid w:val="001E4E7D"/>
  </w:style>
  <w:style w:type="character" w:customStyle="1" w:styleId="WW8Num18z3">
    <w:name w:val="WW8Num18z3"/>
    <w:rsid w:val="001E4E7D"/>
  </w:style>
  <w:style w:type="character" w:customStyle="1" w:styleId="WW8Num18z4">
    <w:name w:val="WW8Num18z4"/>
    <w:rsid w:val="001E4E7D"/>
  </w:style>
  <w:style w:type="character" w:customStyle="1" w:styleId="WW8Num18z5">
    <w:name w:val="WW8Num18z5"/>
    <w:rsid w:val="001E4E7D"/>
  </w:style>
  <w:style w:type="character" w:customStyle="1" w:styleId="WW8Num18z6">
    <w:name w:val="WW8Num18z6"/>
    <w:rsid w:val="001E4E7D"/>
  </w:style>
  <w:style w:type="character" w:customStyle="1" w:styleId="WW8Num18z7">
    <w:name w:val="WW8Num18z7"/>
    <w:rsid w:val="001E4E7D"/>
  </w:style>
  <w:style w:type="character" w:customStyle="1" w:styleId="WW8Num18z8">
    <w:name w:val="WW8Num18z8"/>
    <w:rsid w:val="001E4E7D"/>
  </w:style>
  <w:style w:type="character" w:customStyle="1" w:styleId="WW8Num19z0">
    <w:name w:val="WW8Num19z0"/>
    <w:rsid w:val="001E4E7D"/>
    <w:rPr>
      <w:rFonts w:ascii="Symbol" w:hAnsi="Symbol" w:cs="Symbol"/>
    </w:rPr>
  </w:style>
  <w:style w:type="character" w:customStyle="1" w:styleId="WW8Num19z1">
    <w:name w:val="WW8Num19z1"/>
    <w:rsid w:val="001E4E7D"/>
    <w:rPr>
      <w:rFonts w:ascii="Courier New" w:hAnsi="Courier New" w:cs="Courier New"/>
    </w:rPr>
  </w:style>
  <w:style w:type="character" w:customStyle="1" w:styleId="WW8Num19z2">
    <w:name w:val="WW8Num19z2"/>
    <w:rsid w:val="001E4E7D"/>
    <w:rPr>
      <w:rFonts w:ascii="Wingdings" w:hAnsi="Wingdings" w:cs="Wingdings"/>
    </w:rPr>
  </w:style>
  <w:style w:type="character" w:customStyle="1" w:styleId="WW8Num20z0">
    <w:name w:val="WW8Num20z0"/>
    <w:rsid w:val="001E4E7D"/>
  </w:style>
  <w:style w:type="character" w:customStyle="1" w:styleId="WW8Num20z1">
    <w:name w:val="WW8Num20z1"/>
    <w:rsid w:val="001E4E7D"/>
  </w:style>
  <w:style w:type="character" w:customStyle="1" w:styleId="WW8Num20z2">
    <w:name w:val="WW8Num20z2"/>
    <w:rsid w:val="001E4E7D"/>
  </w:style>
  <w:style w:type="character" w:customStyle="1" w:styleId="WW8Num20z3">
    <w:name w:val="WW8Num20z3"/>
    <w:rsid w:val="001E4E7D"/>
  </w:style>
  <w:style w:type="character" w:customStyle="1" w:styleId="WW8Num20z4">
    <w:name w:val="WW8Num20z4"/>
    <w:rsid w:val="001E4E7D"/>
  </w:style>
  <w:style w:type="character" w:customStyle="1" w:styleId="WW8Num20z5">
    <w:name w:val="WW8Num20z5"/>
    <w:rsid w:val="001E4E7D"/>
  </w:style>
  <w:style w:type="character" w:customStyle="1" w:styleId="WW8Num20z6">
    <w:name w:val="WW8Num20z6"/>
    <w:rsid w:val="001E4E7D"/>
  </w:style>
  <w:style w:type="character" w:customStyle="1" w:styleId="WW8Num20z7">
    <w:name w:val="WW8Num20z7"/>
    <w:rsid w:val="001E4E7D"/>
  </w:style>
  <w:style w:type="character" w:customStyle="1" w:styleId="WW8Num20z8">
    <w:name w:val="WW8Num20z8"/>
    <w:rsid w:val="001E4E7D"/>
  </w:style>
  <w:style w:type="character" w:customStyle="1" w:styleId="WW8Num21z0">
    <w:name w:val="WW8Num21z0"/>
    <w:rsid w:val="001E4E7D"/>
    <w:rPr>
      <w:color w:val="333333"/>
      <w:sz w:val="28"/>
      <w:szCs w:val="28"/>
    </w:rPr>
  </w:style>
  <w:style w:type="character" w:customStyle="1" w:styleId="WW8Num21z1">
    <w:name w:val="WW8Num21z1"/>
    <w:rsid w:val="001E4E7D"/>
  </w:style>
  <w:style w:type="character" w:customStyle="1" w:styleId="WW8Num21z2">
    <w:name w:val="WW8Num21z2"/>
    <w:rsid w:val="001E4E7D"/>
  </w:style>
  <w:style w:type="character" w:customStyle="1" w:styleId="WW8Num21z3">
    <w:name w:val="WW8Num21z3"/>
    <w:rsid w:val="001E4E7D"/>
  </w:style>
  <w:style w:type="character" w:customStyle="1" w:styleId="WW8Num21z4">
    <w:name w:val="WW8Num21z4"/>
    <w:rsid w:val="001E4E7D"/>
  </w:style>
  <w:style w:type="character" w:customStyle="1" w:styleId="WW8Num21z5">
    <w:name w:val="WW8Num21z5"/>
    <w:rsid w:val="001E4E7D"/>
  </w:style>
  <w:style w:type="character" w:customStyle="1" w:styleId="WW8Num21z6">
    <w:name w:val="WW8Num21z6"/>
    <w:rsid w:val="001E4E7D"/>
  </w:style>
  <w:style w:type="character" w:customStyle="1" w:styleId="WW8Num21z7">
    <w:name w:val="WW8Num21z7"/>
    <w:rsid w:val="001E4E7D"/>
  </w:style>
  <w:style w:type="character" w:customStyle="1" w:styleId="WW8Num21z8">
    <w:name w:val="WW8Num21z8"/>
    <w:rsid w:val="001E4E7D"/>
  </w:style>
  <w:style w:type="character" w:customStyle="1" w:styleId="WW8Num22z0">
    <w:name w:val="WW8Num22z0"/>
    <w:rsid w:val="001E4E7D"/>
    <w:rPr>
      <w:rFonts w:ascii="Symbol" w:hAnsi="Symbol" w:cs="Symbol"/>
    </w:rPr>
  </w:style>
  <w:style w:type="character" w:customStyle="1" w:styleId="WW8Num22z1">
    <w:name w:val="WW8Num22z1"/>
    <w:rsid w:val="001E4E7D"/>
    <w:rPr>
      <w:rFonts w:ascii="Courier New" w:hAnsi="Courier New" w:cs="Courier New"/>
    </w:rPr>
  </w:style>
  <w:style w:type="character" w:customStyle="1" w:styleId="WW8Num22z2">
    <w:name w:val="WW8Num22z2"/>
    <w:rsid w:val="001E4E7D"/>
    <w:rPr>
      <w:rFonts w:ascii="Wingdings" w:hAnsi="Wingdings" w:cs="Wingdings"/>
    </w:rPr>
  </w:style>
  <w:style w:type="character" w:customStyle="1" w:styleId="WW8Num23z0">
    <w:name w:val="WW8Num23z0"/>
    <w:rsid w:val="001E4E7D"/>
    <w:rPr>
      <w:rFonts w:ascii="Symbol" w:hAnsi="Symbol" w:cs="Symbol"/>
    </w:rPr>
  </w:style>
  <w:style w:type="character" w:customStyle="1" w:styleId="WW8Num23z1">
    <w:name w:val="WW8Num23z1"/>
    <w:rsid w:val="001E4E7D"/>
    <w:rPr>
      <w:rFonts w:ascii="Courier New" w:hAnsi="Courier New" w:cs="Courier New"/>
    </w:rPr>
  </w:style>
  <w:style w:type="character" w:customStyle="1" w:styleId="WW8Num23z2">
    <w:name w:val="WW8Num23z2"/>
    <w:rsid w:val="001E4E7D"/>
    <w:rPr>
      <w:rFonts w:ascii="Wingdings" w:hAnsi="Wingdings" w:cs="Wingdings"/>
    </w:rPr>
  </w:style>
  <w:style w:type="character" w:customStyle="1" w:styleId="WW8Num24z0">
    <w:name w:val="WW8Num24z0"/>
    <w:rsid w:val="001E4E7D"/>
  </w:style>
  <w:style w:type="character" w:customStyle="1" w:styleId="WW8Num24z1">
    <w:name w:val="WW8Num24z1"/>
    <w:rsid w:val="001E4E7D"/>
  </w:style>
  <w:style w:type="character" w:customStyle="1" w:styleId="WW8Num24z2">
    <w:name w:val="WW8Num24z2"/>
    <w:rsid w:val="001E4E7D"/>
  </w:style>
  <w:style w:type="character" w:customStyle="1" w:styleId="WW8Num24z3">
    <w:name w:val="WW8Num24z3"/>
    <w:rsid w:val="001E4E7D"/>
  </w:style>
  <w:style w:type="character" w:customStyle="1" w:styleId="WW8Num24z4">
    <w:name w:val="WW8Num24z4"/>
    <w:rsid w:val="001E4E7D"/>
  </w:style>
  <w:style w:type="character" w:customStyle="1" w:styleId="WW8Num24z5">
    <w:name w:val="WW8Num24z5"/>
    <w:rsid w:val="001E4E7D"/>
  </w:style>
  <w:style w:type="character" w:customStyle="1" w:styleId="WW8Num24z6">
    <w:name w:val="WW8Num24z6"/>
    <w:rsid w:val="001E4E7D"/>
  </w:style>
  <w:style w:type="character" w:customStyle="1" w:styleId="WW8Num24z7">
    <w:name w:val="WW8Num24z7"/>
    <w:rsid w:val="001E4E7D"/>
  </w:style>
  <w:style w:type="character" w:customStyle="1" w:styleId="WW8Num24z8">
    <w:name w:val="WW8Num24z8"/>
    <w:rsid w:val="001E4E7D"/>
  </w:style>
  <w:style w:type="character" w:customStyle="1" w:styleId="WW8Num25z0">
    <w:name w:val="WW8Num25z0"/>
    <w:rsid w:val="001E4E7D"/>
    <w:rPr>
      <w:rFonts w:ascii="Symbol" w:hAnsi="Symbol" w:cs="Symbol"/>
    </w:rPr>
  </w:style>
  <w:style w:type="character" w:customStyle="1" w:styleId="WW8Num25z1">
    <w:name w:val="WW8Num25z1"/>
    <w:rsid w:val="001E4E7D"/>
    <w:rPr>
      <w:rFonts w:ascii="Courier New" w:hAnsi="Courier New" w:cs="Courier New"/>
    </w:rPr>
  </w:style>
  <w:style w:type="character" w:customStyle="1" w:styleId="WW8Num25z2">
    <w:name w:val="WW8Num25z2"/>
    <w:rsid w:val="001E4E7D"/>
    <w:rPr>
      <w:rFonts w:ascii="Wingdings" w:hAnsi="Wingdings" w:cs="Wingdings"/>
    </w:rPr>
  </w:style>
  <w:style w:type="character" w:customStyle="1" w:styleId="WW8Num26z0">
    <w:name w:val="WW8Num26z0"/>
    <w:rsid w:val="001E4E7D"/>
    <w:rPr>
      <w:rFonts w:ascii="Symbol" w:hAnsi="Symbol" w:cs="Symbol"/>
    </w:rPr>
  </w:style>
  <w:style w:type="character" w:customStyle="1" w:styleId="WW8Num26z1">
    <w:name w:val="WW8Num26z1"/>
    <w:rsid w:val="001E4E7D"/>
    <w:rPr>
      <w:rFonts w:ascii="Courier New" w:hAnsi="Courier New" w:cs="Courier New"/>
    </w:rPr>
  </w:style>
  <w:style w:type="character" w:customStyle="1" w:styleId="WW8Num26z2">
    <w:name w:val="WW8Num26z2"/>
    <w:rsid w:val="001E4E7D"/>
    <w:rPr>
      <w:rFonts w:ascii="Wingdings" w:hAnsi="Wingdings" w:cs="Wingdings"/>
    </w:rPr>
  </w:style>
  <w:style w:type="character" w:customStyle="1" w:styleId="WW8Num27z0">
    <w:name w:val="WW8Num27z0"/>
    <w:rsid w:val="001E4E7D"/>
    <w:rPr>
      <w:rFonts w:ascii="Symbol" w:hAnsi="Symbol" w:cs="Symbol"/>
    </w:rPr>
  </w:style>
  <w:style w:type="character" w:customStyle="1" w:styleId="WW8Num27z1">
    <w:name w:val="WW8Num27z1"/>
    <w:rsid w:val="001E4E7D"/>
    <w:rPr>
      <w:rFonts w:ascii="Courier New" w:hAnsi="Courier New" w:cs="Courier New"/>
    </w:rPr>
  </w:style>
  <w:style w:type="character" w:customStyle="1" w:styleId="WW8Num27z2">
    <w:name w:val="WW8Num27z2"/>
    <w:rsid w:val="001E4E7D"/>
    <w:rPr>
      <w:rFonts w:ascii="Wingdings" w:hAnsi="Wingdings" w:cs="Wingdings"/>
    </w:rPr>
  </w:style>
  <w:style w:type="character" w:customStyle="1" w:styleId="WW8Num28z0">
    <w:name w:val="WW8Num28z0"/>
    <w:rsid w:val="001E4E7D"/>
    <w:rPr>
      <w:rFonts w:ascii="Wingdings" w:hAnsi="Wingdings" w:cs="Wingdings"/>
    </w:rPr>
  </w:style>
  <w:style w:type="character" w:customStyle="1" w:styleId="WW8Num28z1">
    <w:name w:val="WW8Num28z1"/>
    <w:rsid w:val="001E4E7D"/>
    <w:rPr>
      <w:rFonts w:ascii="Courier New" w:hAnsi="Courier New" w:cs="Courier New"/>
    </w:rPr>
  </w:style>
  <w:style w:type="character" w:customStyle="1" w:styleId="WW8Num28z3">
    <w:name w:val="WW8Num28z3"/>
    <w:rsid w:val="001E4E7D"/>
    <w:rPr>
      <w:rFonts w:ascii="Symbol" w:hAnsi="Symbol" w:cs="Symbol"/>
    </w:rPr>
  </w:style>
  <w:style w:type="character" w:customStyle="1" w:styleId="WW8Num29z0">
    <w:name w:val="WW8Num29z0"/>
    <w:rsid w:val="001E4E7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29z1">
    <w:name w:val="WW8Num29z1"/>
    <w:rsid w:val="001E4E7D"/>
  </w:style>
  <w:style w:type="character" w:customStyle="1" w:styleId="WW8Num29z2">
    <w:name w:val="WW8Num29z2"/>
    <w:rsid w:val="001E4E7D"/>
  </w:style>
  <w:style w:type="character" w:customStyle="1" w:styleId="WW8Num29z3">
    <w:name w:val="WW8Num29z3"/>
    <w:rsid w:val="001E4E7D"/>
  </w:style>
  <w:style w:type="character" w:customStyle="1" w:styleId="WW8Num29z4">
    <w:name w:val="WW8Num29z4"/>
    <w:rsid w:val="001E4E7D"/>
  </w:style>
  <w:style w:type="character" w:customStyle="1" w:styleId="WW8Num29z5">
    <w:name w:val="WW8Num29z5"/>
    <w:rsid w:val="001E4E7D"/>
  </w:style>
  <w:style w:type="character" w:customStyle="1" w:styleId="WW8Num29z6">
    <w:name w:val="WW8Num29z6"/>
    <w:rsid w:val="001E4E7D"/>
  </w:style>
  <w:style w:type="character" w:customStyle="1" w:styleId="WW8Num29z7">
    <w:name w:val="WW8Num29z7"/>
    <w:rsid w:val="001E4E7D"/>
  </w:style>
  <w:style w:type="character" w:customStyle="1" w:styleId="WW8Num29z8">
    <w:name w:val="WW8Num29z8"/>
    <w:rsid w:val="001E4E7D"/>
  </w:style>
  <w:style w:type="character" w:customStyle="1" w:styleId="WW8Num30z0">
    <w:name w:val="WW8Num30z0"/>
    <w:rsid w:val="001E4E7D"/>
    <w:rPr>
      <w:b w:val="0"/>
      <w:i w:val="0"/>
      <w:sz w:val="28"/>
    </w:rPr>
  </w:style>
  <w:style w:type="character" w:customStyle="1" w:styleId="WW8Num30z1">
    <w:name w:val="WW8Num30z1"/>
    <w:rsid w:val="001E4E7D"/>
  </w:style>
  <w:style w:type="character" w:customStyle="1" w:styleId="WW8Num30z2">
    <w:name w:val="WW8Num30z2"/>
    <w:rsid w:val="001E4E7D"/>
  </w:style>
  <w:style w:type="character" w:customStyle="1" w:styleId="WW8Num30z3">
    <w:name w:val="WW8Num30z3"/>
    <w:rsid w:val="001E4E7D"/>
  </w:style>
  <w:style w:type="character" w:customStyle="1" w:styleId="WW8Num30z4">
    <w:name w:val="WW8Num30z4"/>
    <w:rsid w:val="001E4E7D"/>
  </w:style>
  <w:style w:type="character" w:customStyle="1" w:styleId="WW8Num30z5">
    <w:name w:val="WW8Num30z5"/>
    <w:rsid w:val="001E4E7D"/>
  </w:style>
  <w:style w:type="character" w:customStyle="1" w:styleId="WW8Num30z6">
    <w:name w:val="WW8Num30z6"/>
    <w:rsid w:val="001E4E7D"/>
  </w:style>
  <w:style w:type="character" w:customStyle="1" w:styleId="WW8Num30z7">
    <w:name w:val="WW8Num30z7"/>
    <w:rsid w:val="001E4E7D"/>
  </w:style>
  <w:style w:type="character" w:customStyle="1" w:styleId="WW8Num30z8">
    <w:name w:val="WW8Num30z8"/>
    <w:rsid w:val="001E4E7D"/>
  </w:style>
  <w:style w:type="character" w:customStyle="1" w:styleId="WW8Num31z0">
    <w:name w:val="WW8Num31z0"/>
    <w:rsid w:val="001E4E7D"/>
    <w:rPr>
      <w:rFonts w:ascii="Symbol" w:hAnsi="Symbol" w:cs="Symbol"/>
    </w:rPr>
  </w:style>
  <w:style w:type="character" w:customStyle="1" w:styleId="WW8Num31z1">
    <w:name w:val="WW8Num31z1"/>
    <w:rsid w:val="001E4E7D"/>
    <w:rPr>
      <w:rFonts w:ascii="Courier New" w:hAnsi="Courier New" w:cs="Courier New"/>
    </w:rPr>
  </w:style>
  <w:style w:type="character" w:customStyle="1" w:styleId="WW8Num31z2">
    <w:name w:val="WW8Num31z2"/>
    <w:rsid w:val="001E4E7D"/>
    <w:rPr>
      <w:rFonts w:ascii="Wingdings" w:hAnsi="Wingdings" w:cs="Wingdings"/>
    </w:rPr>
  </w:style>
  <w:style w:type="character" w:customStyle="1" w:styleId="WW8Num32z0">
    <w:name w:val="WW8Num32z0"/>
    <w:rsid w:val="001E4E7D"/>
  </w:style>
  <w:style w:type="character" w:customStyle="1" w:styleId="WW8Num32z1">
    <w:name w:val="WW8Num32z1"/>
    <w:rsid w:val="001E4E7D"/>
  </w:style>
  <w:style w:type="character" w:customStyle="1" w:styleId="WW8Num32z2">
    <w:name w:val="WW8Num32z2"/>
    <w:rsid w:val="001E4E7D"/>
  </w:style>
  <w:style w:type="character" w:customStyle="1" w:styleId="WW8Num32z3">
    <w:name w:val="WW8Num32z3"/>
    <w:rsid w:val="001E4E7D"/>
  </w:style>
  <w:style w:type="character" w:customStyle="1" w:styleId="WW8Num32z4">
    <w:name w:val="WW8Num32z4"/>
    <w:rsid w:val="001E4E7D"/>
  </w:style>
  <w:style w:type="character" w:customStyle="1" w:styleId="WW8Num32z5">
    <w:name w:val="WW8Num32z5"/>
    <w:rsid w:val="001E4E7D"/>
  </w:style>
  <w:style w:type="character" w:customStyle="1" w:styleId="WW8Num32z6">
    <w:name w:val="WW8Num32z6"/>
    <w:rsid w:val="001E4E7D"/>
  </w:style>
  <w:style w:type="character" w:customStyle="1" w:styleId="WW8Num32z7">
    <w:name w:val="WW8Num32z7"/>
    <w:rsid w:val="001E4E7D"/>
  </w:style>
  <w:style w:type="character" w:customStyle="1" w:styleId="WW8Num32z8">
    <w:name w:val="WW8Num32z8"/>
    <w:rsid w:val="001E4E7D"/>
  </w:style>
  <w:style w:type="character" w:customStyle="1" w:styleId="WW8Num33z0">
    <w:name w:val="WW8Num33z0"/>
    <w:rsid w:val="001E4E7D"/>
  </w:style>
  <w:style w:type="character" w:customStyle="1" w:styleId="WW8Num33z1">
    <w:name w:val="WW8Num33z1"/>
    <w:rsid w:val="001E4E7D"/>
  </w:style>
  <w:style w:type="character" w:customStyle="1" w:styleId="WW8Num33z2">
    <w:name w:val="WW8Num33z2"/>
    <w:rsid w:val="001E4E7D"/>
  </w:style>
  <w:style w:type="character" w:customStyle="1" w:styleId="WW8Num33z3">
    <w:name w:val="WW8Num33z3"/>
    <w:rsid w:val="001E4E7D"/>
  </w:style>
  <w:style w:type="character" w:customStyle="1" w:styleId="WW8Num33z4">
    <w:name w:val="WW8Num33z4"/>
    <w:rsid w:val="001E4E7D"/>
  </w:style>
  <w:style w:type="character" w:customStyle="1" w:styleId="WW8Num33z5">
    <w:name w:val="WW8Num33z5"/>
    <w:rsid w:val="001E4E7D"/>
  </w:style>
  <w:style w:type="character" w:customStyle="1" w:styleId="WW8Num33z6">
    <w:name w:val="WW8Num33z6"/>
    <w:rsid w:val="001E4E7D"/>
  </w:style>
  <w:style w:type="character" w:customStyle="1" w:styleId="WW8Num33z7">
    <w:name w:val="WW8Num33z7"/>
    <w:rsid w:val="001E4E7D"/>
  </w:style>
  <w:style w:type="character" w:customStyle="1" w:styleId="WW8Num33z8">
    <w:name w:val="WW8Num33z8"/>
    <w:rsid w:val="001E4E7D"/>
  </w:style>
  <w:style w:type="character" w:customStyle="1" w:styleId="WW8Num34z0">
    <w:name w:val="WW8Num34z0"/>
    <w:rsid w:val="001E4E7D"/>
  </w:style>
  <w:style w:type="character" w:customStyle="1" w:styleId="WW8Num34z1">
    <w:name w:val="WW8Num34z1"/>
    <w:rsid w:val="001E4E7D"/>
  </w:style>
  <w:style w:type="character" w:customStyle="1" w:styleId="WW8Num34z2">
    <w:name w:val="WW8Num34z2"/>
    <w:rsid w:val="001E4E7D"/>
  </w:style>
  <w:style w:type="character" w:customStyle="1" w:styleId="WW8Num34z3">
    <w:name w:val="WW8Num34z3"/>
    <w:rsid w:val="001E4E7D"/>
  </w:style>
  <w:style w:type="character" w:customStyle="1" w:styleId="WW8Num34z4">
    <w:name w:val="WW8Num34z4"/>
    <w:rsid w:val="001E4E7D"/>
  </w:style>
  <w:style w:type="character" w:customStyle="1" w:styleId="WW8Num34z5">
    <w:name w:val="WW8Num34z5"/>
    <w:rsid w:val="001E4E7D"/>
  </w:style>
  <w:style w:type="character" w:customStyle="1" w:styleId="WW8Num34z6">
    <w:name w:val="WW8Num34z6"/>
    <w:rsid w:val="001E4E7D"/>
  </w:style>
  <w:style w:type="character" w:customStyle="1" w:styleId="WW8Num34z7">
    <w:name w:val="WW8Num34z7"/>
    <w:rsid w:val="001E4E7D"/>
  </w:style>
  <w:style w:type="character" w:customStyle="1" w:styleId="WW8Num34z8">
    <w:name w:val="WW8Num34z8"/>
    <w:rsid w:val="001E4E7D"/>
  </w:style>
  <w:style w:type="character" w:customStyle="1" w:styleId="WW8Num35z0">
    <w:name w:val="WW8Num35z0"/>
    <w:rsid w:val="001E4E7D"/>
  </w:style>
  <w:style w:type="character" w:customStyle="1" w:styleId="WW8Num35z1">
    <w:name w:val="WW8Num35z1"/>
    <w:rsid w:val="001E4E7D"/>
  </w:style>
  <w:style w:type="character" w:customStyle="1" w:styleId="WW8Num35z2">
    <w:name w:val="WW8Num35z2"/>
    <w:rsid w:val="001E4E7D"/>
  </w:style>
  <w:style w:type="character" w:customStyle="1" w:styleId="WW8Num35z3">
    <w:name w:val="WW8Num35z3"/>
    <w:rsid w:val="001E4E7D"/>
  </w:style>
  <w:style w:type="character" w:customStyle="1" w:styleId="WW8Num35z4">
    <w:name w:val="WW8Num35z4"/>
    <w:rsid w:val="001E4E7D"/>
  </w:style>
  <w:style w:type="character" w:customStyle="1" w:styleId="WW8Num35z5">
    <w:name w:val="WW8Num35z5"/>
    <w:rsid w:val="001E4E7D"/>
  </w:style>
  <w:style w:type="character" w:customStyle="1" w:styleId="WW8Num35z6">
    <w:name w:val="WW8Num35z6"/>
    <w:rsid w:val="001E4E7D"/>
  </w:style>
  <w:style w:type="character" w:customStyle="1" w:styleId="WW8Num35z7">
    <w:name w:val="WW8Num35z7"/>
    <w:rsid w:val="001E4E7D"/>
  </w:style>
  <w:style w:type="character" w:customStyle="1" w:styleId="WW8Num35z8">
    <w:name w:val="WW8Num35z8"/>
    <w:rsid w:val="001E4E7D"/>
  </w:style>
  <w:style w:type="character" w:customStyle="1" w:styleId="WW8Num36z0">
    <w:name w:val="WW8Num36z0"/>
    <w:rsid w:val="001E4E7D"/>
  </w:style>
  <w:style w:type="character" w:customStyle="1" w:styleId="WW8Num36z1">
    <w:name w:val="WW8Num36z1"/>
    <w:rsid w:val="001E4E7D"/>
  </w:style>
  <w:style w:type="character" w:customStyle="1" w:styleId="WW8Num36z2">
    <w:name w:val="WW8Num36z2"/>
    <w:rsid w:val="001E4E7D"/>
  </w:style>
  <w:style w:type="character" w:customStyle="1" w:styleId="WW8Num36z3">
    <w:name w:val="WW8Num36z3"/>
    <w:rsid w:val="001E4E7D"/>
  </w:style>
  <w:style w:type="character" w:customStyle="1" w:styleId="WW8Num36z4">
    <w:name w:val="WW8Num36z4"/>
    <w:rsid w:val="001E4E7D"/>
  </w:style>
  <w:style w:type="character" w:customStyle="1" w:styleId="WW8Num36z5">
    <w:name w:val="WW8Num36z5"/>
    <w:rsid w:val="001E4E7D"/>
  </w:style>
  <w:style w:type="character" w:customStyle="1" w:styleId="WW8Num36z6">
    <w:name w:val="WW8Num36z6"/>
    <w:rsid w:val="001E4E7D"/>
  </w:style>
  <w:style w:type="character" w:customStyle="1" w:styleId="WW8Num36z7">
    <w:name w:val="WW8Num36z7"/>
    <w:rsid w:val="001E4E7D"/>
  </w:style>
  <w:style w:type="character" w:customStyle="1" w:styleId="WW8Num36z8">
    <w:name w:val="WW8Num36z8"/>
    <w:rsid w:val="001E4E7D"/>
  </w:style>
  <w:style w:type="character" w:customStyle="1" w:styleId="WW8Num37z0">
    <w:name w:val="WW8Num37z0"/>
    <w:rsid w:val="001E4E7D"/>
    <w:rPr>
      <w:rFonts w:ascii="Symbol" w:hAnsi="Symbol" w:cs="Symbol"/>
      <w:sz w:val="28"/>
      <w:szCs w:val="28"/>
    </w:rPr>
  </w:style>
  <w:style w:type="character" w:customStyle="1" w:styleId="WW8Num37z1">
    <w:name w:val="WW8Num37z1"/>
    <w:rsid w:val="001E4E7D"/>
    <w:rPr>
      <w:rFonts w:ascii="Courier New" w:hAnsi="Courier New" w:cs="Courier New"/>
    </w:rPr>
  </w:style>
  <w:style w:type="character" w:customStyle="1" w:styleId="WW8Num37z2">
    <w:name w:val="WW8Num37z2"/>
    <w:rsid w:val="001E4E7D"/>
    <w:rPr>
      <w:rFonts w:ascii="Wingdings" w:hAnsi="Wingdings" w:cs="Wingdings"/>
    </w:rPr>
  </w:style>
  <w:style w:type="character" w:customStyle="1" w:styleId="12">
    <w:name w:val="Основной шрифт абзаца1"/>
    <w:rsid w:val="001E4E7D"/>
  </w:style>
  <w:style w:type="character" w:styleId="a3">
    <w:name w:val="page number"/>
    <w:basedOn w:val="12"/>
    <w:rsid w:val="001E4E7D"/>
  </w:style>
  <w:style w:type="character" w:customStyle="1" w:styleId="a4">
    <w:name w:val="Нижний колонтитул Знак"/>
    <w:uiPriority w:val="99"/>
    <w:rsid w:val="001E4E7D"/>
    <w:rPr>
      <w:sz w:val="24"/>
      <w:szCs w:val="24"/>
    </w:rPr>
  </w:style>
  <w:style w:type="character" w:styleId="a5">
    <w:name w:val="Hyperlink"/>
    <w:rsid w:val="001E4E7D"/>
    <w:rPr>
      <w:color w:val="0000FF"/>
      <w:u w:val="single"/>
    </w:rPr>
  </w:style>
  <w:style w:type="character" w:customStyle="1" w:styleId="22">
    <w:name w:val="_ЗАГ_2_2 Знак"/>
    <w:uiPriority w:val="99"/>
    <w:rsid w:val="001E4E7D"/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character" w:customStyle="1" w:styleId="21">
    <w:name w:val="Основной текст 2 Знак"/>
    <w:aliases w:val=" Знак Знак,Знак Знак"/>
    <w:link w:val="23"/>
    <w:rsid w:val="001E4E7D"/>
    <w:rPr>
      <w:sz w:val="24"/>
      <w:szCs w:val="24"/>
    </w:rPr>
  </w:style>
  <w:style w:type="paragraph" w:styleId="23">
    <w:name w:val="Body Text 2"/>
    <w:aliases w:val=" Знак,Знак"/>
    <w:basedOn w:val="a"/>
    <w:link w:val="21"/>
    <w:rsid w:val="001158C0"/>
    <w:pPr>
      <w:spacing w:after="120" w:line="480" w:lineRule="auto"/>
    </w:pPr>
  </w:style>
  <w:style w:type="character" w:customStyle="1" w:styleId="a6">
    <w:name w:val="Название Знак"/>
    <w:link w:val="13"/>
    <w:rsid w:val="001E4E7D"/>
    <w:rPr>
      <w:b/>
      <w:bCs/>
      <w:sz w:val="28"/>
      <w:szCs w:val="28"/>
    </w:rPr>
  </w:style>
  <w:style w:type="paragraph" w:customStyle="1" w:styleId="13">
    <w:name w:val="Название1"/>
    <w:basedOn w:val="a"/>
    <w:link w:val="a6"/>
    <w:qFormat/>
    <w:rsid w:val="004A2859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FontStyle24">
    <w:name w:val="Font Style24"/>
    <w:uiPriority w:val="99"/>
    <w:rsid w:val="001E4E7D"/>
    <w:rPr>
      <w:rFonts w:ascii="Times New Roman" w:hAnsi="Times New Roman" w:cs="Times New Roman"/>
      <w:sz w:val="18"/>
      <w:szCs w:val="18"/>
    </w:rPr>
  </w:style>
  <w:style w:type="character" w:customStyle="1" w:styleId="fieldvalue4">
    <w:name w:val="fieldvalue4"/>
    <w:rsid w:val="001E4E7D"/>
    <w:rPr>
      <w:color w:val="000099"/>
    </w:rPr>
  </w:style>
  <w:style w:type="character" w:customStyle="1" w:styleId="a7">
    <w:name w:val="Текст выноски Знак"/>
    <w:uiPriority w:val="99"/>
    <w:rsid w:val="001E4E7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rsid w:val="001E4E7D"/>
    <w:rPr>
      <w:rFonts w:ascii="Arial" w:hAnsi="Arial" w:cs="Arial"/>
      <w:b/>
      <w:bCs/>
      <w:sz w:val="26"/>
      <w:szCs w:val="26"/>
    </w:rPr>
  </w:style>
  <w:style w:type="character" w:customStyle="1" w:styleId="a8">
    <w:name w:val="Верхний колонтитул Знак"/>
    <w:uiPriority w:val="99"/>
    <w:rsid w:val="001E4E7D"/>
    <w:rPr>
      <w:sz w:val="24"/>
      <w:szCs w:val="24"/>
    </w:rPr>
  </w:style>
  <w:style w:type="character" w:customStyle="1" w:styleId="FontStyle41">
    <w:name w:val="Font Style41"/>
    <w:rsid w:val="001E4E7D"/>
    <w:rPr>
      <w:rFonts w:ascii="Times New Roman" w:hAnsi="Times New Roman" w:cs="Times New Roman"/>
      <w:sz w:val="26"/>
      <w:szCs w:val="26"/>
    </w:rPr>
  </w:style>
  <w:style w:type="character" w:customStyle="1" w:styleId="FontStyle212">
    <w:name w:val="Font Style212"/>
    <w:rsid w:val="001E4E7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02">
    <w:name w:val="Font Style202"/>
    <w:rsid w:val="001E4E7D"/>
    <w:rPr>
      <w:rFonts w:ascii="Times New Roman" w:hAnsi="Times New Roman" w:cs="Times New Roman"/>
      <w:sz w:val="20"/>
      <w:szCs w:val="20"/>
    </w:rPr>
  </w:style>
  <w:style w:type="character" w:customStyle="1" w:styleId="a9">
    <w:name w:val="Основной текст Знак"/>
    <w:rsid w:val="001E4E7D"/>
    <w:rPr>
      <w:sz w:val="24"/>
      <w:szCs w:val="24"/>
    </w:rPr>
  </w:style>
  <w:style w:type="paragraph" w:styleId="aa">
    <w:name w:val="Title"/>
    <w:basedOn w:val="a"/>
    <w:next w:val="ab"/>
    <w:rsid w:val="001E4E7D"/>
    <w:pPr>
      <w:jc w:val="center"/>
    </w:pPr>
    <w:rPr>
      <w:b/>
      <w:bCs/>
      <w:sz w:val="28"/>
      <w:szCs w:val="28"/>
    </w:rPr>
  </w:style>
  <w:style w:type="paragraph" w:styleId="ab">
    <w:name w:val="Body Text"/>
    <w:basedOn w:val="a"/>
    <w:rsid w:val="001E4E7D"/>
    <w:pPr>
      <w:spacing w:after="120"/>
    </w:pPr>
  </w:style>
  <w:style w:type="paragraph" w:styleId="ac">
    <w:name w:val="List"/>
    <w:basedOn w:val="ab"/>
    <w:rsid w:val="001E4E7D"/>
    <w:rPr>
      <w:rFonts w:cs="FreeSans"/>
    </w:rPr>
  </w:style>
  <w:style w:type="paragraph" w:styleId="ad">
    <w:name w:val="caption"/>
    <w:basedOn w:val="a"/>
    <w:qFormat/>
    <w:rsid w:val="001E4E7D"/>
    <w:pPr>
      <w:suppressLineNumbers/>
      <w:spacing w:before="120" w:after="120"/>
    </w:pPr>
    <w:rPr>
      <w:rFonts w:cs="FreeSans"/>
      <w:i/>
      <w:iCs/>
    </w:rPr>
  </w:style>
  <w:style w:type="paragraph" w:customStyle="1" w:styleId="14">
    <w:name w:val="Указатель1"/>
    <w:basedOn w:val="a"/>
    <w:rsid w:val="001E4E7D"/>
    <w:pPr>
      <w:suppressLineNumbers/>
    </w:pPr>
    <w:rPr>
      <w:rFonts w:cs="FreeSans"/>
    </w:rPr>
  </w:style>
  <w:style w:type="paragraph" w:customStyle="1" w:styleId="210">
    <w:name w:val="Основной текст с отступом 21"/>
    <w:basedOn w:val="a"/>
    <w:rsid w:val="001E4E7D"/>
    <w:pPr>
      <w:widowControl w:val="0"/>
      <w:shd w:val="clear" w:color="auto" w:fill="FFFFFF"/>
      <w:tabs>
        <w:tab w:val="left" w:pos="5080"/>
      </w:tabs>
      <w:autoSpaceDE w:val="0"/>
      <w:ind w:left="3794" w:firstLine="601"/>
    </w:pPr>
    <w:rPr>
      <w:color w:val="000000"/>
      <w:sz w:val="28"/>
      <w:szCs w:val="14"/>
    </w:rPr>
  </w:style>
  <w:style w:type="paragraph" w:customStyle="1" w:styleId="BodyText20">
    <w:name w:val="Body Text 20"/>
    <w:basedOn w:val="a"/>
    <w:rsid w:val="001E4E7D"/>
    <w:pPr>
      <w:spacing w:line="360" w:lineRule="auto"/>
      <w:ind w:right="50" w:firstLine="709"/>
      <w:jc w:val="both"/>
    </w:pPr>
    <w:rPr>
      <w:sz w:val="28"/>
      <w:szCs w:val="20"/>
    </w:rPr>
  </w:style>
  <w:style w:type="paragraph" w:styleId="ae">
    <w:name w:val="Body Text Indent"/>
    <w:basedOn w:val="a"/>
    <w:link w:val="af"/>
    <w:rsid w:val="001E4E7D"/>
    <w:rPr>
      <w:b/>
      <w:sz w:val="32"/>
      <w:szCs w:val="20"/>
    </w:rPr>
  </w:style>
  <w:style w:type="character" w:customStyle="1" w:styleId="af">
    <w:name w:val="Основной текст с отступом Знак"/>
    <w:link w:val="ae"/>
    <w:rsid w:val="00CA7C2A"/>
    <w:rPr>
      <w:b/>
      <w:sz w:val="32"/>
      <w:lang w:eastAsia="zh-CN"/>
    </w:rPr>
  </w:style>
  <w:style w:type="paragraph" w:customStyle="1" w:styleId="15">
    <w:name w:val="Текст1"/>
    <w:basedOn w:val="a"/>
    <w:rsid w:val="001E4E7D"/>
    <w:rPr>
      <w:rFonts w:ascii="Courier New" w:hAnsi="Courier New" w:cs="Courier New"/>
      <w:sz w:val="20"/>
      <w:szCs w:val="20"/>
    </w:rPr>
  </w:style>
  <w:style w:type="paragraph" w:styleId="af0">
    <w:name w:val="footer"/>
    <w:basedOn w:val="a"/>
    <w:uiPriority w:val="99"/>
    <w:rsid w:val="001E4E7D"/>
    <w:pPr>
      <w:tabs>
        <w:tab w:val="center" w:pos="4677"/>
        <w:tab w:val="right" w:pos="9355"/>
      </w:tabs>
    </w:pPr>
  </w:style>
  <w:style w:type="paragraph" w:customStyle="1" w:styleId="16">
    <w:name w:val="Схема документа1"/>
    <w:basedOn w:val="a"/>
    <w:rsid w:val="001E4E7D"/>
    <w:pPr>
      <w:shd w:val="clear" w:color="auto" w:fill="000080"/>
    </w:pPr>
    <w:rPr>
      <w:rFonts w:ascii="Tahoma" w:hAnsi="Tahoma" w:cs="Tahoma"/>
    </w:rPr>
  </w:style>
  <w:style w:type="paragraph" w:customStyle="1" w:styleId="220">
    <w:name w:val="Основной текст с отступом 22"/>
    <w:basedOn w:val="a"/>
    <w:rsid w:val="001E4E7D"/>
    <w:pPr>
      <w:widowControl w:val="0"/>
      <w:ind w:firstLine="720"/>
    </w:pPr>
    <w:rPr>
      <w:sz w:val="28"/>
      <w:szCs w:val="20"/>
    </w:rPr>
  </w:style>
  <w:style w:type="paragraph" w:styleId="af1">
    <w:name w:val="header"/>
    <w:basedOn w:val="a"/>
    <w:uiPriority w:val="99"/>
    <w:rsid w:val="001E4E7D"/>
    <w:pPr>
      <w:tabs>
        <w:tab w:val="center" w:pos="4677"/>
        <w:tab w:val="right" w:pos="9355"/>
      </w:tabs>
    </w:pPr>
  </w:style>
  <w:style w:type="paragraph" w:customStyle="1" w:styleId="221">
    <w:name w:val="_ЗАГ_2_2"/>
    <w:basedOn w:val="a"/>
    <w:uiPriority w:val="99"/>
    <w:rsid w:val="001E4E7D"/>
    <w:pPr>
      <w:tabs>
        <w:tab w:val="left" w:pos="1418"/>
      </w:tabs>
      <w:spacing w:before="200" w:after="120"/>
      <w:jc w:val="center"/>
    </w:pPr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paragraph" w:customStyle="1" w:styleId="211">
    <w:name w:val="Основной текст 21"/>
    <w:basedOn w:val="a"/>
    <w:rsid w:val="001E4E7D"/>
    <w:pPr>
      <w:spacing w:after="120" w:line="480" w:lineRule="auto"/>
    </w:pPr>
  </w:style>
  <w:style w:type="paragraph" w:styleId="af2">
    <w:name w:val="List Paragraph"/>
    <w:basedOn w:val="a"/>
    <w:uiPriority w:val="34"/>
    <w:qFormat/>
    <w:rsid w:val="001E4E7D"/>
    <w:pPr>
      <w:ind w:left="720"/>
      <w:contextualSpacing/>
    </w:pPr>
  </w:style>
  <w:style w:type="paragraph" w:styleId="af3">
    <w:name w:val="toa heading"/>
    <w:basedOn w:val="1"/>
    <w:next w:val="a"/>
    <w:rsid w:val="001E4E7D"/>
    <w:pPr>
      <w:keepLines/>
      <w:numPr>
        <w:numId w:val="0"/>
      </w:numPr>
      <w:spacing w:before="480" w:after="0" w:line="276" w:lineRule="auto"/>
      <w:outlineLvl w:val="9"/>
    </w:pPr>
    <w:rPr>
      <w:rFonts w:ascii="Cambria" w:eastAsia="MS Mincho" w:hAnsi="Cambria"/>
      <w:color w:val="365F91"/>
      <w:sz w:val="28"/>
      <w:szCs w:val="28"/>
    </w:rPr>
  </w:style>
  <w:style w:type="paragraph" w:customStyle="1" w:styleId="Style8">
    <w:name w:val="Style8"/>
    <w:basedOn w:val="a"/>
    <w:uiPriority w:val="99"/>
    <w:rsid w:val="001E4E7D"/>
    <w:pPr>
      <w:widowControl w:val="0"/>
      <w:autoSpaceDE w:val="0"/>
      <w:spacing w:line="235" w:lineRule="exact"/>
      <w:jc w:val="both"/>
    </w:pPr>
  </w:style>
  <w:style w:type="paragraph" w:styleId="af4">
    <w:name w:val="Normal (Web)"/>
    <w:basedOn w:val="a"/>
    <w:uiPriority w:val="99"/>
    <w:rsid w:val="001E4E7D"/>
    <w:pPr>
      <w:spacing w:before="280" w:after="280"/>
    </w:pPr>
  </w:style>
  <w:style w:type="paragraph" w:styleId="af5">
    <w:name w:val="Balloon Text"/>
    <w:basedOn w:val="a"/>
    <w:uiPriority w:val="99"/>
    <w:rsid w:val="001E4E7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E4E7D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Style24">
    <w:name w:val="Style24"/>
    <w:basedOn w:val="a"/>
    <w:rsid w:val="001E4E7D"/>
    <w:pPr>
      <w:widowControl w:val="0"/>
      <w:autoSpaceDE w:val="0"/>
      <w:spacing w:line="514" w:lineRule="exact"/>
      <w:ind w:firstLine="706"/>
      <w:jc w:val="both"/>
    </w:pPr>
  </w:style>
  <w:style w:type="paragraph" w:customStyle="1" w:styleId="Style15">
    <w:name w:val="Style15"/>
    <w:basedOn w:val="a"/>
    <w:rsid w:val="001E4E7D"/>
    <w:pPr>
      <w:widowControl w:val="0"/>
      <w:autoSpaceDE w:val="0"/>
    </w:pPr>
    <w:rPr>
      <w:rFonts w:ascii="Arial Narrow" w:hAnsi="Arial Narrow" w:cs="Arial Narrow"/>
    </w:rPr>
  </w:style>
  <w:style w:type="paragraph" w:customStyle="1" w:styleId="af6">
    <w:name w:val="Содержимое таблицы"/>
    <w:basedOn w:val="a"/>
    <w:rsid w:val="001E4E7D"/>
    <w:pPr>
      <w:suppressLineNumbers/>
    </w:pPr>
  </w:style>
  <w:style w:type="paragraph" w:customStyle="1" w:styleId="af7">
    <w:name w:val="Заголовок таблицы"/>
    <w:basedOn w:val="af6"/>
    <w:rsid w:val="001E4E7D"/>
    <w:pPr>
      <w:jc w:val="center"/>
    </w:pPr>
    <w:rPr>
      <w:b/>
      <w:bCs/>
    </w:rPr>
  </w:style>
  <w:style w:type="table" w:styleId="af8">
    <w:name w:val="Table Grid"/>
    <w:basedOn w:val="a1"/>
    <w:rsid w:val="00755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2">
    <w:name w:val="Основной текст 2 Знак1"/>
    <w:rsid w:val="001158C0"/>
    <w:rPr>
      <w:sz w:val="24"/>
      <w:szCs w:val="24"/>
      <w:lang w:eastAsia="zh-CN"/>
    </w:rPr>
  </w:style>
  <w:style w:type="paragraph" w:customStyle="1" w:styleId="24">
    <w:name w:val="_ТАБЛ_2"/>
    <w:basedOn w:val="a"/>
    <w:rsid w:val="003B56F2"/>
    <w:pPr>
      <w:spacing w:after="80"/>
      <w:jc w:val="center"/>
    </w:pPr>
    <w:rPr>
      <w:rFonts w:eastAsia="MS Mincho"/>
      <w:i/>
      <w:sz w:val="28"/>
      <w:szCs w:val="28"/>
      <w:lang w:eastAsia="ja-JP"/>
    </w:rPr>
  </w:style>
  <w:style w:type="character" w:customStyle="1" w:styleId="17">
    <w:name w:val="Название Знак1"/>
    <w:rsid w:val="004A2859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af9">
    <w:name w:val="No Spacing"/>
    <w:link w:val="afa"/>
    <w:uiPriority w:val="1"/>
    <w:qFormat/>
    <w:rsid w:val="004A2859"/>
    <w:rPr>
      <w:sz w:val="24"/>
      <w:szCs w:val="24"/>
      <w:lang w:eastAsia="ru-RU"/>
    </w:rPr>
  </w:style>
  <w:style w:type="character" w:customStyle="1" w:styleId="afa">
    <w:name w:val="Без интервала Знак"/>
    <w:link w:val="af9"/>
    <w:uiPriority w:val="1"/>
    <w:rsid w:val="004A2859"/>
    <w:rPr>
      <w:sz w:val="24"/>
      <w:szCs w:val="24"/>
      <w:lang w:val="ru-RU" w:eastAsia="ru-RU" w:bidi="ar-SA"/>
    </w:rPr>
  </w:style>
  <w:style w:type="character" w:styleId="afb">
    <w:name w:val="annotation reference"/>
    <w:uiPriority w:val="99"/>
    <w:rsid w:val="004A2859"/>
    <w:rPr>
      <w:rFonts w:cs="Times New Roman"/>
      <w:sz w:val="16"/>
    </w:rPr>
  </w:style>
  <w:style w:type="paragraph" w:styleId="afc">
    <w:name w:val="annotation text"/>
    <w:basedOn w:val="a"/>
    <w:link w:val="afd"/>
    <w:uiPriority w:val="99"/>
    <w:rsid w:val="004A2859"/>
    <w:rPr>
      <w:sz w:val="20"/>
      <w:szCs w:val="20"/>
      <w:lang w:eastAsia="en-US"/>
    </w:rPr>
  </w:style>
  <w:style w:type="character" w:customStyle="1" w:styleId="afd">
    <w:name w:val="Текст примечания Знак"/>
    <w:link w:val="afc"/>
    <w:uiPriority w:val="99"/>
    <w:rsid w:val="004A2859"/>
    <w:rPr>
      <w:lang w:eastAsia="en-US"/>
    </w:rPr>
  </w:style>
  <w:style w:type="paragraph" w:customStyle="1" w:styleId="afe">
    <w:name w:val="_ПРИЛОЖ"/>
    <w:basedOn w:val="a"/>
    <w:uiPriority w:val="99"/>
    <w:rsid w:val="004A2859"/>
    <w:pPr>
      <w:autoSpaceDE w:val="0"/>
      <w:autoSpaceDN w:val="0"/>
      <w:adjustRightInd w:val="0"/>
      <w:spacing w:line="228" w:lineRule="auto"/>
      <w:ind w:right="-35"/>
      <w:jc w:val="center"/>
    </w:pPr>
    <w:rPr>
      <w:rFonts w:ascii="Calibri" w:hAnsi="Calibri"/>
      <w:b/>
      <w:bCs/>
      <w:sz w:val="30"/>
      <w:szCs w:val="30"/>
      <w:lang w:eastAsia="ru-RU"/>
    </w:rPr>
  </w:style>
  <w:style w:type="paragraph" w:styleId="31">
    <w:name w:val="Body Text 3"/>
    <w:basedOn w:val="a"/>
    <w:link w:val="32"/>
    <w:uiPriority w:val="99"/>
    <w:unhideWhenUsed/>
    <w:rsid w:val="004A2859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link w:val="31"/>
    <w:uiPriority w:val="99"/>
    <w:rsid w:val="004A2859"/>
    <w:rPr>
      <w:rFonts w:eastAsia="Calibri"/>
      <w:sz w:val="16"/>
      <w:szCs w:val="16"/>
      <w:lang w:eastAsia="en-US"/>
    </w:rPr>
  </w:style>
  <w:style w:type="paragraph" w:customStyle="1" w:styleId="4">
    <w:name w:val="_СПИСОК_4"/>
    <w:basedOn w:val="a"/>
    <w:uiPriority w:val="99"/>
    <w:rsid w:val="001F6FC3"/>
    <w:pPr>
      <w:numPr>
        <w:numId w:val="2"/>
      </w:numPr>
      <w:tabs>
        <w:tab w:val="clear" w:pos="643"/>
        <w:tab w:val="left" w:pos="960"/>
      </w:tabs>
      <w:ind w:left="0" w:firstLine="600"/>
      <w:jc w:val="both"/>
    </w:pPr>
    <w:rPr>
      <w:rFonts w:eastAsia="MS Mincho"/>
      <w:sz w:val="28"/>
      <w:szCs w:val="28"/>
      <w:lang w:eastAsia="ja-JP"/>
    </w:rPr>
  </w:style>
  <w:style w:type="paragraph" w:customStyle="1" w:styleId="33">
    <w:name w:val="_БЛОК_3"/>
    <w:basedOn w:val="a"/>
    <w:rsid w:val="00131C2B"/>
    <w:pPr>
      <w:spacing w:before="120"/>
      <w:ind w:firstLine="601"/>
      <w:jc w:val="both"/>
    </w:pPr>
    <w:rPr>
      <w:rFonts w:eastAsia="MS Mincho"/>
      <w:sz w:val="28"/>
      <w:lang w:eastAsia="ja-JP"/>
    </w:rPr>
  </w:style>
  <w:style w:type="paragraph" w:customStyle="1" w:styleId="NoSpacing0">
    <w:name w:val="No Spacing0"/>
    <w:rsid w:val="00066673"/>
    <w:rPr>
      <w:sz w:val="24"/>
      <w:szCs w:val="24"/>
      <w:lang w:eastAsia="ru-RU"/>
    </w:rPr>
  </w:style>
  <w:style w:type="character" w:styleId="aff">
    <w:name w:val="FollowedHyperlink"/>
    <w:rsid w:val="00756550"/>
    <w:rPr>
      <w:color w:val="800080"/>
      <w:u w:val="single"/>
    </w:rPr>
  </w:style>
  <w:style w:type="character" w:styleId="aff0">
    <w:name w:val="Strong"/>
    <w:uiPriority w:val="22"/>
    <w:qFormat/>
    <w:rsid w:val="002E1932"/>
    <w:rPr>
      <w:b/>
      <w:bCs/>
    </w:rPr>
  </w:style>
  <w:style w:type="character" w:customStyle="1" w:styleId="apple-converted-space">
    <w:name w:val="apple-converted-space"/>
    <w:rsid w:val="006F2048"/>
  </w:style>
  <w:style w:type="character" w:customStyle="1" w:styleId="bib-domain1">
    <w:name w:val="bib-domain1"/>
    <w:basedOn w:val="a0"/>
    <w:rsid w:val="00567AA0"/>
  </w:style>
  <w:style w:type="character" w:customStyle="1" w:styleId="bib-domain4">
    <w:name w:val="bib-domain4"/>
    <w:basedOn w:val="a0"/>
    <w:rsid w:val="00567AA0"/>
  </w:style>
  <w:style w:type="character" w:customStyle="1" w:styleId="bib-domain5">
    <w:name w:val="bib-domain5"/>
    <w:basedOn w:val="a0"/>
    <w:rsid w:val="00567AA0"/>
  </w:style>
  <w:style w:type="character" w:customStyle="1" w:styleId="bib-heading1">
    <w:name w:val="bib-heading1"/>
    <w:rsid w:val="00567AA0"/>
    <w:rPr>
      <w:vanish w:val="0"/>
      <w:webHidden w:val="0"/>
      <w:specVanish w:val="0"/>
    </w:rPr>
  </w:style>
  <w:style w:type="character" w:customStyle="1" w:styleId="bib-domain2">
    <w:name w:val="bib-domain2"/>
    <w:basedOn w:val="a0"/>
    <w:rsid w:val="00567AA0"/>
  </w:style>
  <w:style w:type="paragraph" w:styleId="aff1">
    <w:name w:val="annotation subject"/>
    <w:basedOn w:val="afc"/>
    <w:next w:val="afc"/>
    <w:link w:val="aff2"/>
    <w:rsid w:val="0019610B"/>
    <w:rPr>
      <w:b/>
      <w:bCs/>
      <w:lang w:eastAsia="zh-CN"/>
    </w:rPr>
  </w:style>
  <w:style w:type="character" w:customStyle="1" w:styleId="aff2">
    <w:name w:val="Тема примечания Знак"/>
    <w:link w:val="aff1"/>
    <w:rsid w:val="0019610B"/>
    <w:rPr>
      <w:b/>
      <w:bCs/>
      <w:lang w:eastAsia="zh-CN"/>
    </w:rPr>
  </w:style>
  <w:style w:type="paragraph" w:styleId="aff3">
    <w:name w:val="footnote text"/>
    <w:basedOn w:val="a"/>
    <w:link w:val="aff4"/>
    <w:uiPriority w:val="99"/>
    <w:rsid w:val="00D169A0"/>
    <w:rPr>
      <w:rFonts w:eastAsia="MS Mincho"/>
      <w:sz w:val="20"/>
      <w:szCs w:val="20"/>
      <w:lang w:eastAsia="ja-JP"/>
    </w:rPr>
  </w:style>
  <w:style w:type="character" w:customStyle="1" w:styleId="aff4">
    <w:name w:val="Текст сноски Знак"/>
    <w:link w:val="aff3"/>
    <w:uiPriority w:val="99"/>
    <w:rsid w:val="00D169A0"/>
    <w:rPr>
      <w:rFonts w:eastAsia="MS Mincho"/>
      <w:lang w:eastAsia="ja-JP"/>
    </w:rPr>
  </w:style>
  <w:style w:type="character" w:styleId="aff5">
    <w:name w:val="footnote reference"/>
    <w:uiPriority w:val="99"/>
    <w:rsid w:val="00D169A0"/>
    <w:rPr>
      <w:rFonts w:cs="Times New Roman"/>
      <w:vertAlign w:val="superscript"/>
    </w:rPr>
  </w:style>
  <w:style w:type="character" w:customStyle="1" w:styleId="ng-binding">
    <w:name w:val="ng-binding"/>
    <w:basedOn w:val="a0"/>
    <w:rsid w:val="002A1DD0"/>
  </w:style>
  <w:style w:type="character" w:styleId="aff6">
    <w:name w:val="Emphasis"/>
    <w:uiPriority w:val="20"/>
    <w:qFormat/>
    <w:rsid w:val="00E516DD"/>
    <w:rPr>
      <w:i/>
      <w:iCs/>
    </w:rPr>
  </w:style>
  <w:style w:type="character" w:customStyle="1" w:styleId="18">
    <w:name w:val="1. Список Знак"/>
    <w:link w:val="10"/>
    <w:uiPriority w:val="3"/>
    <w:locked/>
    <w:rsid w:val="001815CA"/>
    <w:rPr>
      <w:szCs w:val="27"/>
      <w:lang w:val="x-none" w:eastAsia="x-none"/>
    </w:rPr>
  </w:style>
  <w:style w:type="paragraph" w:customStyle="1" w:styleId="10">
    <w:name w:val="1. Список"/>
    <w:basedOn w:val="a"/>
    <w:link w:val="18"/>
    <w:uiPriority w:val="3"/>
    <w:rsid w:val="001815CA"/>
    <w:pPr>
      <w:numPr>
        <w:numId w:val="35"/>
      </w:numPr>
      <w:jc w:val="both"/>
    </w:pPr>
    <w:rPr>
      <w:sz w:val="20"/>
      <w:szCs w:val="27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tpu.ru/fulltext2/m/2010/m89.pdf" TargetMode="External"/><Relationship Id="rId13" Type="http://schemas.openxmlformats.org/officeDocument/2006/relationships/hyperlink" Target="http://www.lib.tpu.ru/fulltext2/m/2014/m434.pdf" TargetMode="External"/><Relationship Id="rId18" Type="http://schemas.openxmlformats.org/officeDocument/2006/relationships/hyperlink" Target="https://www.lib.tpu.ru/html/irs-and-pdb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lib.tpu.ru/fulltext2/m/2015/m215.pdf" TargetMode="External"/><Relationship Id="rId17" Type="http://schemas.openxmlformats.org/officeDocument/2006/relationships/hyperlink" Target="http://eor.lms.tpu.ru/course/view.php?id=78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or.lms.tpu.ru/course/view.php?id=19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b.tpu.ru/fulltext2/m/2013/m326.pd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or.lms.tpu.ru/course/view.php?id=88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lib.tpu.ru/fulltext2/m/2011/m440.pdf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atalog.lib.tpu.ru/files/names/document/RU/TPU/pers/27078" TargetMode="External"/><Relationship Id="rId14" Type="http://schemas.openxmlformats.org/officeDocument/2006/relationships/hyperlink" Target="https://eor.lms.tpu.ru/course/view.php?id=1300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A7E38-3515-48ED-BF23-4E72AC6B8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6358</Words>
  <Characters>36245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</vt:lpstr>
    </vt:vector>
  </TitlesOfParts>
  <Company>MoBIL GROUP</Company>
  <LinksUpToDate>false</LinksUpToDate>
  <CharactersWithSpaces>42518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</dc:title>
  <dc:subject/>
  <dc:creator>Южанинов Андрей Васильевич</dc:creator>
  <cp:keywords/>
  <cp:lastModifiedBy>Любовь Аверкиева</cp:lastModifiedBy>
  <cp:revision>19</cp:revision>
  <cp:lastPrinted>2019-08-31T05:02:00Z</cp:lastPrinted>
  <dcterms:created xsi:type="dcterms:W3CDTF">2021-06-24T11:47:00Z</dcterms:created>
  <dcterms:modified xsi:type="dcterms:W3CDTF">2021-10-08T11:54:00Z</dcterms:modified>
</cp:coreProperties>
</file>